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F91" w:rsidRPr="009929F2" w:rsidRDefault="007A190D" w:rsidP="009929F2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762000</wp:posOffset>
            </wp:positionH>
            <wp:positionV relativeFrom="page">
              <wp:posOffset>95250</wp:posOffset>
            </wp:positionV>
            <wp:extent cx="5955030" cy="561975"/>
            <wp:effectExtent l="19050" t="0" r="7620" b="0"/>
            <wp:wrapNone/>
            <wp:docPr id="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503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D473A" w:rsidRPr="009929F2">
        <w:rPr>
          <w:sz w:val="22"/>
          <w:szCs w:val="22"/>
        </w:rPr>
        <w:t xml:space="preserve">         </w:t>
      </w:r>
      <w:r w:rsidR="00D72FAC">
        <w:rPr>
          <w:sz w:val="22"/>
          <w:szCs w:val="22"/>
        </w:rPr>
        <w:t xml:space="preserve">                      </w:t>
      </w:r>
      <w:r w:rsidR="002D473A" w:rsidRPr="009929F2">
        <w:rPr>
          <w:sz w:val="22"/>
          <w:szCs w:val="22"/>
        </w:rPr>
        <w:t xml:space="preserve">           </w:t>
      </w:r>
      <w:r w:rsidR="00EC3183" w:rsidRPr="009929F2">
        <w:rPr>
          <w:sz w:val="22"/>
          <w:szCs w:val="22"/>
        </w:rPr>
        <w:t xml:space="preserve">          </w:t>
      </w:r>
      <w:r w:rsidR="002D473A" w:rsidRPr="009929F2">
        <w:rPr>
          <w:sz w:val="22"/>
          <w:szCs w:val="22"/>
        </w:rPr>
        <w:t xml:space="preserve">    </w:t>
      </w:r>
      <w:r w:rsidR="00EC3183" w:rsidRPr="009929F2">
        <w:rPr>
          <w:sz w:val="22"/>
          <w:szCs w:val="22"/>
        </w:rPr>
        <w:t xml:space="preserve">   </w:t>
      </w:r>
      <w:r w:rsidR="002D473A" w:rsidRPr="009929F2">
        <w:rPr>
          <w:sz w:val="22"/>
          <w:szCs w:val="22"/>
        </w:rPr>
        <w:t xml:space="preserve">  </w:t>
      </w:r>
      <w:r w:rsidR="00EC3183" w:rsidRPr="009929F2">
        <w:rPr>
          <w:sz w:val="22"/>
          <w:szCs w:val="22"/>
        </w:rPr>
        <w:t xml:space="preserve">                                                            </w:t>
      </w:r>
      <w:r w:rsidR="002D473A" w:rsidRPr="009929F2">
        <w:rPr>
          <w:sz w:val="22"/>
          <w:szCs w:val="22"/>
        </w:rPr>
        <w:t xml:space="preserve">   </w:t>
      </w:r>
    </w:p>
    <w:p w:rsidR="00BE23F6" w:rsidRDefault="007A190D" w:rsidP="009929F2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r>
        <w:rPr>
          <w:rFonts w:ascii="Calibri" w:hAnsi="Calibri"/>
          <w:noProof/>
          <w:sz w:val="18"/>
          <w:szCs w:val="18"/>
        </w:rPr>
        <w:pict>
          <v:group id="Gruppo 1" o:spid="_x0000_s1029" style="position:absolute;left:0;text-align:left;margin-left:424.5pt;margin-top:8.65pt;width:147.75pt;height:62.25pt;z-index:251660288;mso-position-horizontal-relative:page" coordorigin="8414,-147" coordsize="2955,151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4" o:spid="_x0000_s1030" type="#_x0000_t75" style="position:absolute;left:9302;top:-147;width:1073;height:1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">
              <v:imagedata r:id="rId9" o:title=""/>
            </v:shape>
            <v:shape id="Picture 3" o:spid="_x0000_s1031" type="#_x0000_t75" style="position:absolute;left:8414;top:959;width:2955;height:4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">
              <v:imagedata r:id="rId10" o:title=""/>
            </v:shape>
            <w10:wrap anchorx="page"/>
          </v:group>
        </w:pict>
      </w:r>
    </w:p>
    <w:p w:rsidR="00BE23F6" w:rsidRPr="0034448A" w:rsidRDefault="00BE23F6" w:rsidP="00BE23F6">
      <w:pPr>
        <w:widowControl w:val="0"/>
        <w:autoSpaceDE w:val="0"/>
        <w:autoSpaceDN w:val="0"/>
        <w:rPr>
          <w:rFonts w:ascii="Calibri" w:hAnsi="Calibri"/>
          <w:b/>
          <w:sz w:val="18"/>
          <w:szCs w:val="18"/>
        </w:rPr>
      </w:pPr>
      <w:r>
        <w:rPr>
          <w:rFonts w:ascii="Calibri" w:hAnsi="Calibri"/>
          <w:b/>
          <w:sz w:val="18"/>
          <w:szCs w:val="18"/>
        </w:rPr>
        <w:t xml:space="preserve">                                                                              </w:t>
      </w:r>
      <w:r w:rsidRPr="0034448A">
        <w:rPr>
          <w:rFonts w:ascii="Calibri" w:hAnsi="Calibri"/>
          <w:b/>
          <w:sz w:val="18"/>
          <w:szCs w:val="18"/>
        </w:rPr>
        <w:t>Istituto Comprensivo“Leonardo da Vinci”</w:t>
      </w:r>
    </w:p>
    <w:p w:rsidR="00BE23F6" w:rsidRPr="0034448A" w:rsidRDefault="00BE23F6" w:rsidP="00BE23F6">
      <w:pPr>
        <w:widowControl w:val="0"/>
        <w:autoSpaceDE w:val="0"/>
        <w:autoSpaceDN w:val="0"/>
        <w:jc w:val="center"/>
        <w:rPr>
          <w:rFonts w:ascii="Calibri" w:hAnsi="Calibri"/>
          <w:sz w:val="18"/>
          <w:szCs w:val="18"/>
        </w:rPr>
      </w:pPr>
      <w:r w:rsidRPr="0034448A">
        <w:rPr>
          <w:rFonts w:ascii="Calibri" w:hAnsi="Calibri"/>
          <w:sz w:val="18"/>
          <w:szCs w:val="18"/>
        </w:rPr>
        <w:t xml:space="preserve">Scuola </w:t>
      </w:r>
      <w:proofErr w:type="spellStart"/>
      <w:r w:rsidRPr="0034448A">
        <w:rPr>
          <w:rFonts w:ascii="Calibri" w:hAnsi="Calibri"/>
          <w:sz w:val="18"/>
          <w:szCs w:val="18"/>
        </w:rPr>
        <w:t>Infanzia-Primaria-Secondaria</w:t>
      </w:r>
      <w:proofErr w:type="spellEnd"/>
      <w:r w:rsidRPr="0034448A">
        <w:rPr>
          <w:rFonts w:ascii="Calibri" w:hAnsi="Calibri"/>
          <w:sz w:val="18"/>
          <w:szCs w:val="18"/>
        </w:rPr>
        <w:t xml:space="preserve"> I </w:t>
      </w:r>
      <w:proofErr w:type="spellStart"/>
      <w:r w:rsidRPr="0034448A">
        <w:rPr>
          <w:rFonts w:ascii="Calibri" w:hAnsi="Calibri"/>
          <w:sz w:val="18"/>
          <w:szCs w:val="18"/>
        </w:rPr>
        <w:t>Gr</w:t>
      </w:r>
      <w:proofErr w:type="spellEnd"/>
      <w:r w:rsidRPr="0034448A">
        <w:rPr>
          <w:rFonts w:ascii="Calibri" w:hAnsi="Calibri"/>
          <w:sz w:val="18"/>
          <w:szCs w:val="18"/>
        </w:rPr>
        <w:t>. Settala-Rodano</w:t>
      </w:r>
    </w:p>
    <w:p w:rsidR="00BE23F6" w:rsidRPr="0034448A" w:rsidRDefault="00BE23F6" w:rsidP="00BE23F6">
      <w:pPr>
        <w:widowControl w:val="0"/>
        <w:autoSpaceDE w:val="0"/>
        <w:autoSpaceDN w:val="0"/>
        <w:jc w:val="center"/>
        <w:rPr>
          <w:rFonts w:ascii="Calibri" w:hAnsi="Calibri"/>
          <w:sz w:val="18"/>
          <w:szCs w:val="18"/>
        </w:rPr>
      </w:pPr>
      <w:r w:rsidRPr="0034448A">
        <w:rPr>
          <w:rFonts w:ascii="Calibri" w:hAnsi="Calibri"/>
          <w:sz w:val="18"/>
          <w:szCs w:val="18"/>
        </w:rPr>
        <w:t>ViaVerdi8/b -20049 Settala(</w:t>
      </w:r>
      <w:proofErr w:type="spellStart"/>
      <w:r w:rsidRPr="0034448A">
        <w:rPr>
          <w:rFonts w:ascii="Calibri" w:hAnsi="Calibri"/>
          <w:sz w:val="18"/>
          <w:szCs w:val="18"/>
        </w:rPr>
        <w:t>MI</w:t>
      </w:r>
      <w:proofErr w:type="spellEnd"/>
      <w:r w:rsidRPr="0034448A">
        <w:rPr>
          <w:rFonts w:ascii="Calibri" w:hAnsi="Calibri"/>
          <w:sz w:val="18"/>
          <w:szCs w:val="18"/>
        </w:rPr>
        <w:t>)  Tel.0295770144-0295379121</w:t>
      </w:r>
    </w:p>
    <w:p w:rsidR="00BE23F6" w:rsidRPr="0034448A" w:rsidRDefault="00753A0F" w:rsidP="00BE23F6">
      <w:pPr>
        <w:widowControl w:val="0"/>
        <w:autoSpaceDE w:val="0"/>
        <w:autoSpaceDN w:val="0"/>
        <w:jc w:val="center"/>
        <w:rPr>
          <w:rFonts w:ascii="Calibri" w:hAnsi="Calibri"/>
          <w:sz w:val="18"/>
          <w:szCs w:val="18"/>
        </w:rPr>
      </w:pPr>
      <w:hyperlink r:id="rId11" w:history="1">
        <w:r w:rsidR="00BE23F6" w:rsidRPr="0034448A">
          <w:rPr>
            <w:rFonts w:ascii="Calibri" w:hAnsi="Calibri"/>
            <w:color w:val="0000FF"/>
            <w:sz w:val="18"/>
            <w:szCs w:val="18"/>
            <w:u w:val="single"/>
          </w:rPr>
          <w:t xml:space="preserve">miic8bn004@istruzione.it </w:t>
        </w:r>
      </w:hyperlink>
      <w:r w:rsidR="00BE23F6" w:rsidRPr="0034448A">
        <w:rPr>
          <w:rFonts w:ascii="Calibri" w:hAnsi="Calibri"/>
          <w:color w:val="0000FF"/>
          <w:sz w:val="18"/>
          <w:szCs w:val="18"/>
          <w:u w:val="single"/>
        </w:rPr>
        <w:t xml:space="preserve"> - </w:t>
      </w:r>
      <w:hyperlink r:id="rId12">
        <w:r w:rsidR="00BE23F6" w:rsidRPr="0034448A">
          <w:rPr>
            <w:rFonts w:ascii="Calibri" w:hAnsi="Calibri"/>
            <w:sz w:val="18"/>
            <w:szCs w:val="18"/>
          </w:rPr>
          <w:t>miic8bn004@pec.istruzione.it</w:t>
        </w:r>
      </w:hyperlink>
    </w:p>
    <w:p w:rsidR="007A190D" w:rsidRPr="007A190D" w:rsidRDefault="00753A0F" w:rsidP="007A190D">
      <w:pPr>
        <w:jc w:val="center"/>
        <w:rPr>
          <w:rFonts w:ascii="Calibri" w:hAnsi="Calibri"/>
          <w:sz w:val="18"/>
          <w:szCs w:val="18"/>
          <w:lang w:val="en-US"/>
        </w:rPr>
      </w:pPr>
      <w:hyperlink r:id="rId13" w:history="1">
        <w:r w:rsidR="00BE23F6" w:rsidRPr="0034448A">
          <w:rPr>
            <w:rFonts w:ascii="Calibri" w:hAnsi="Calibri"/>
            <w:color w:val="0000FF"/>
            <w:sz w:val="18"/>
            <w:szCs w:val="18"/>
            <w:u w:val="single"/>
            <w:lang w:val="en-US"/>
          </w:rPr>
          <w:t>www.icsettalarodano.edu.it</w:t>
        </w:r>
      </w:hyperlink>
      <w:r w:rsidR="00BE23F6" w:rsidRPr="0034448A">
        <w:rPr>
          <w:rFonts w:ascii="Calibri" w:hAnsi="Calibri"/>
          <w:color w:val="0000FF"/>
          <w:sz w:val="18"/>
          <w:szCs w:val="18"/>
          <w:u w:val="single"/>
          <w:lang w:val="en-US"/>
        </w:rPr>
        <w:t xml:space="preserve"> </w:t>
      </w:r>
      <w:r w:rsidR="00BE23F6" w:rsidRPr="0034448A">
        <w:rPr>
          <w:rFonts w:ascii="Calibri" w:hAnsi="Calibri"/>
          <w:sz w:val="18"/>
          <w:szCs w:val="18"/>
          <w:lang w:val="en-US"/>
        </w:rPr>
        <w:t>– C.F. 91510760159</w:t>
      </w:r>
    </w:p>
    <w:p w:rsidR="007A190D" w:rsidRDefault="007A190D" w:rsidP="009929F2">
      <w:pPr>
        <w:autoSpaceDE w:val="0"/>
        <w:spacing w:after="200"/>
        <w:mirrorIndents/>
        <w:jc w:val="both"/>
        <w:rPr>
          <w:rFonts w:eastAsiaTheme="minorEastAsia"/>
          <w:b/>
          <w:sz w:val="22"/>
          <w:szCs w:val="22"/>
        </w:rPr>
      </w:pPr>
    </w:p>
    <w:p w:rsidR="009929F2" w:rsidRPr="00653AC4" w:rsidRDefault="009929F2" w:rsidP="009929F2">
      <w:pPr>
        <w:autoSpaceDE w:val="0"/>
        <w:spacing w:after="200"/>
        <w:mirrorIndents/>
        <w:jc w:val="both"/>
        <w:rPr>
          <w:rFonts w:eastAsiaTheme="minorEastAsia"/>
          <w:b/>
          <w:sz w:val="22"/>
          <w:szCs w:val="22"/>
        </w:rPr>
      </w:pPr>
      <w:r w:rsidRPr="00653AC4">
        <w:rPr>
          <w:rFonts w:eastAsiaTheme="minorEastAsia"/>
          <w:b/>
          <w:sz w:val="22"/>
          <w:szCs w:val="22"/>
        </w:rPr>
        <w:t xml:space="preserve">ALLEGATO B: GRIGLIA </w:t>
      </w:r>
      <w:proofErr w:type="spellStart"/>
      <w:r w:rsidRPr="00653AC4">
        <w:rPr>
          <w:rFonts w:eastAsiaTheme="minorEastAsia"/>
          <w:b/>
          <w:sz w:val="22"/>
          <w:szCs w:val="22"/>
        </w:rPr>
        <w:t>DI</w:t>
      </w:r>
      <w:proofErr w:type="spellEnd"/>
      <w:r w:rsidRPr="00653AC4">
        <w:rPr>
          <w:rFonts w:eastAsiaTheme="minorEastAsia"/>
          <w:b/>
          <w:sz w:val="22"/>
          <w:szCs w:val="22"/>
        </w:rPr>
        <w:t xml:space="preserve"> VALUTAZIONE DEI TITOLI PER ESPERTO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/>
      </w:tblPr>
      <w:tblGrid>
        <w:gridCol w:w="3435"/>
        <w:gridCol w:w="3927"/>
        <w:gridCol w:w="1486"/>
        <w:gridCol w:w="801"/>
      </w:tblGrid>
      <w:tr w:rsidR="009929F2" w:rsidRPr="00803106" w:rsidTr="00BD3160">
        <w:trPr>
          <w:trHeight w:val="275"/>
        </w:trPr>
        <w:tc>
          <w:tcPr>
            <w:tcW w:w="1780" w:type="pct"/>
            <w:shd w:val="clear" w:color="auto" w:fill="D9D9D9" w:themeFill="background1" w:themeFillShade="D9"/>
          </w:tcPr>
          <w:p w:rsidR="009929F2" w:rsidRPr="00803106" w:rsidRDefault="009929F2" w:rsidP="00BD3160">
            <w:pPr>
              <w:spacing w:line="256" w:lineRule="exact"/>
              <w:ind w:left="671"/>
              <w:jc w:val="both"/>
            </w:pPr>
            <w:r w:rsidRPr="00A804C8">
              <w:rPr>
                <w:rFonts w:ascii="Calibri" w:eastAsia="Calibri" w:hAnsi="Calibri" w:cs="Calibri"/>
              </w:rPr>
              <w:t>Descrizione</w:t>
            </w:r>
          </w:p>
        </w:tc>
        <w:tc>
          <w:tcPr>
            <w:tcW w:w="2035" w:type="pct"/>
            <w:shd w:val="clear" w:color="auto" w:fill="D9D9D9" w:themeFill="background1" w:themeFillShade="D9"/>
          </w:tcPr>
          <w:p w:rsidR="009929F2" w:rsidRPr="00803106" w:rsidRDefault="009929F2" w:rsidP="00BD3160">
            <w:pPr>
              <w:spacing w:line="256" w:lineRule="exact"/>
              <w:ind w:left="674"/>
              <w:jc w:val="both"/>
            </w:pPr>
            <w:r w:rsidRPr="00A804C8">
              <w:rPr>
                <w:rFonts w:ascii="Calibri" w:eastAsia="Calibri" w:hAnsi="Calibri" w:cs="Calibri"/>
              </w:rPr>
              <w:t>Punti</w:t>
            </w:r>
          </w:p>
        </w:tc>
        <w:tc>
          <w:tcPr>
            <w:tcW w:w="770" w:type="pct"/>
          </w:tcPr>
          <w:p w:rsidR="009929F2" w:rsidRPr="00803106" w:rsidRDefault="009929F2" w:rsidP="00BD3160">
            <w:pPr>
              <w:spacing w:line="256" w:lineRule="exact"/>
              <w:jc w:val="both"/>
            </w:pPr>
            <w:r w:rsidRPr="00803106">
              <w:t>Autovalutaz</w:t>
            </w:r>
            <w:r>
              <w:t>ione</w:t>
            </w:r>
          </w:p>
        </w:tc>
        <w:tc>
          <w:tcPr>
            <w:tcW w:w="415" w:type="pct"/>
          </w:tcPr>
          <w:p w:rsidR="009929F2" w:rsidRPr="00803106" w:rsidRDefault="009929F2" w:rsidP="00BD3160">
            <w:pPr>
              <w:spacing w:line="256" w:lineRule="exact"/>
              <w:ind w:left="131"/>
              <w:jc w:val="both"/>
            </w:pPr>
            <w:r w:rsidRPr="00803106">
              <w:t>UFF. D.S.</w:t>
            </w:r>
          </w:p>
        </w:tc>
      </w:tr>
      <w:tr w:rsidR="009929F2" w:rsidRPr="00803106" w:rsidTr="00BD3160">
        <w:trPr>
          <w:trHeight w:val="275"/>
        </w:trPr>
        <w:tc>
          <w:tcPr>
            <w:tcW w:w="1780" w:type="pct"/>
          </w:tcPr>
          <w:p w:rsidR="009929F2" w:rsidRPr="0041534E" w:rsidRDefault="009929F2" w:rsidP="00BD3160">
            <w:pPr>
              <w:spacing w:line="256" w:lineRule="exact"/>
              <w:jc w:val="both"/>
            </w:pPr>
            <w:r w:rsidRPr="00A804C8">
              <w:rPr>
                <w:rFonts w:ascii="Calibri" w:eastAsia="Calibri" w:hAnsi="Calibri" w:cs="Calibri"/>
              </w:rPr>
              <w:t>Diploma di scuola superiore (per docenti scuola primaria e infanzia)</w:t>
            </w:r>
          </w:p>
        </w:tc>
        <w:tc>
          <w:tcPr>
            <w:tcW w:w="2035" w:type="pct"/>
          </w:tcPr>
          <w:p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Punti 1 per votazione da 36 a 42 (60-70)</w:t>
            </w:r>
          </w:p>
          <w:p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Punti 2 per votazione da 43 a 54 (71-90)</w:t>
            </w:r>
          </w:p>
          <w:p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Punti 3 per votazione da 55 a 60  (91 a 100)</w:t>
            </w:r>
          </w:p>
          <w:p w:rsidR="009929F2" w:rsidRPr="0041534E" w:rsidRDefault="009929F2" w:rsidP="00BD3160">
            <w:pPr>
              <w:spacing w:line="256" w:lineRule="exact"/>
              <w:jc w:val="both"/>
            </w:pPr>
            <w:r w:rsidRPr="00A804C8">
              <w:rPr>
                <w:rFonts w:ascii="Calibri" w:eastAsia="Calibri" w:hAnsi="Calibri" w:cs="Calibri"/>
              </w:rPr>
              <w:t>Punti 2 lode</w:t>
            </w:r>
          </w:p>
        </w:tc>
        <w:tc>
          <w:tcPr>
            <w:tcW w:w="770" w:type="pct"/>
          </w:tcPr>
          <w:p w:rsidR="009929F2" w:rsidRPr="0041534E" w:rsidRDefault="009929F2" w:rsidP="00BD3160">
            <w:pPr>
              <w:spacing w:line="256" w:lineRule="exact"/>
              <w:ind w:left="267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:rsidR="009929F2" w:rsidRPr="0041534E" w:rsidRDefault="009929F2" w:rsidP="00BD3160">
            <w:pPr>
              <w:spacing w:line="256" w:lineRule="exact"/>
              <w:ind w:left="13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:rsidTr="00BD3160">
        <w:trPr>
          <w:trHeight w:val="975"/>
        </w:trPr>
        <w:tc>
          <w:tcPr>
            <w:tcW w:w="1780" w:type="pct"/>
          </w:tcPr>
          <w:p w:rsidR="009929F2" w:rsidRPr="0041534E" w:rsidRDefault="009929F2" w:rsidP="00BD3160">
            <w:pPr>
              <w:jc w:val="both"/>
            </w:pPr>
            <w:r w:rsidRPr="00A804C8">
              <w:rPr>
                <w:rFonts w:ascii="Calibri" w:eastAsia="Calibri" w:hAnsi="Calibri" w:cs="Calibri"/>
                <w:bCs/>
              </w:rPr>
              <w:t xml:space="preserve">Laurea vecchio ordinamento o </w:t>
            </w:r>
            <w:r>
              <w:rPr>
                <w:rFonts w:ascii="Calibri" w:eastAsia="Calibri" w:hAnsi="Calibri" w:cs="Calibri"/>
              </w:rPr>
              <w:t xml:space="preserve"> Magistrale</w:t>
            </w:r>
          </w:p>
        </w:tc>
        <w:tc>
          <w:tcPr>
            <w:tcW w:w="2035" w:type="pct"/>
          </w:tcPr>
          <w:p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Punti 2 per votazione fino a 80 </w:t>
            </w:r>
          </w:p>
          <w:p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Punti 3 per votazione da 81 a 90 </w:t>
            </w:r>
          </w:p>
          <w:p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Punti 4 per votazione da 91 a 100</w:t>
            </w:r>
          </w:p>
          <w:p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Punti 5 per votazione da 101 a110 </w:t>
            </w:r>
          </w:p>
          <w:p w:rsidR="009929F2" w:rsidRPr="0041534E" w:rsidRDefault="009929F2" w:rsidP="00BD3160">
            <w:pPr>
              <w:ind w:left="2"/>
              <w:jc w:val="both"/>
            </w:pPr>
            <w:r w:rsidRPr="00A804C8">
              <w:rPr>
                <w:rFonts w:ascii="Calibri" w:eastAsia="Calibri" w:hAnsi="Calibri" w:cs="Calibri"/>
              </w:rPr>
              <w:t>Punti 2 lode</w:t>
            </w:r>
          </w:p>
        </w:tc>
        <w:tc>
          <w:tcPr>
            <w:tcW w:w="770" w:type="pct"/>
          </w:tcPr>
          <w:p w:rsidR="009929F2" w:rsidRPr="0041534E" w:rsidRDefault="009929F2" w:rsidP="00BD3160">
            <w:pPr>
              <w:ind w:left="2" w:right="8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:rsidR="009929F2" w:rsidRPr="0041534E" w:rsidRDefault="009929F2" w:rsidP="00BD3160">
            <w:pPr>
              <w:ind w:left="2" w:right="8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:rsidTr="00BD3160">
        <w:trPr>
          <w:trHeight w:val="551"/>
        </w:trPr>
        <w:tc>
          <w:tcPr>
            <w:tcW w:w="1780" w:type="pct"/>
          </w:tcPr>
          <w:p w:rsidR="009929F2" w:rsidRPr="0041534E" w:rsidRDefault="009929F2" w:rsidP="00BD3160">
            <w:pPr>
              <w:ind w:left="59"/>
              <w:jc w:val="both"/>
              <w:rPr>
                <w:bCs/>
              </w:rPr>
            </w:pPr>
            <w:r w:rsidRPr="00A804C8">
              <w:rPr>
                <w:rFonts w:ascii="Calibri" w:eastAsia="Calibri" w:hAnsi="Calibri" w:cs="Calibri"/>
                <w:bCs/>
              </w:rPr>
              <w:t xml:space="preserve">Ulteriore laurea </w:t>
            </w:r>
          </w:p>
        </w:tc>
        <w:tc>
          <w:tcPr>
            <w:tcW w:w="2035" w:type="pct"/>
          </w:tcPr>
          <w:p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 xml:space="preserve">Laurea Triennale/Specialistica/magistrale </w:t>
            </w:r>
          </w:p>
          <w:p w:rsidR="009929F2" w:rsidRPr="0041534E" w:rsidRDefault="009929F2" w:rsidP="00BD3160">
            <w:pPr>
              <w:ind w:left="2" w:hanging="1"/>
              <w:jc w:val="both"/>
            </w:pPr>
            <w:r w:rsidRPr="00A804C8">
              <w:rPr>
                <w:rFonts w:ascii="Calibri" w:eastAsia="Calibri" w:hAnsi="Calibri" w:cs="Calibri"/>
              </w:rPr>
              <w:t>Punti 3</w:t>
            </w:r>
          </w:p>
        </w:tc>
        <w:tc>
          <w:tcPr>
            <w:tcW w:w="770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:rsidTr="00BD3160">
        <w:trPr>
          <w:trHeight w:val="551"/>
        </w:trPr>
        <w:tc>
          <w:tcPr>
            <w:tcW w:w="1780" w:type="pct"/>
          </w:tcPr>
          <w:p w:rsidR="009929F2" w:rsidRPr="0041534E" w:rsidRDefault="009929F2" w:rsidP="00BD3160">
            <w:pPr>
              <w:ind w:left="59"/>
              <w:jc w:val="both"/>
              <w:rPr>
                <w:bCs/>
              </w:rPr>
            </w:pPr>
            <w:r w:rsidRPr="00A804C8">
              <w:rPr>
                <w:rFonts w:ascii="Calibri" w:eastAsia="Calibri" w:hAnsi="Calibri" w:cs="Calibri"/>
              </w:rPr>
              <w:t>Titoli Culturali Specifici</w:t>
            </w:r>
          </w:p>
        </w:tc>
        <w:tc>
          <w:tcPr>
            <w:tcW w:w="2035" w:type="pct"/>
          </w:tcPr>
          <w:p w:rsidR="009929F2" w:rsidRPr="0041534E" w:rsidRDefault="009929F2" w:rsidP="00BD3160">
            <w:pPr>
              <w:ind w:left="2" w:hanging="1"/>
              <w:jc w:val="both"/>
            </w:pPr>
          </w:p>
        </w:tc>
        <w:tc>
          <w:tcPr>
            <w:tcW w:w="770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:rsidTr="00BD3160">
        <w:trPr>
          <w:trHeight w:val="551"/>
        </w:trPr>
        <w:tc>
          <w:tcPr>
            <w:tcW w:w="1780" w:type="pct"/>
          </w:tcPr>
          <w:p w:rsidR="009929F2" w:rsidRPr="00A804C8" w:rsidRDefault="009929F2" w:rsidP="009929F2">
            <w:pPr>
              <w:spacing w:line="270" w:lineRule="exact"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Conoscenze specifiche dell'</w:t>
            </w:r>
            <w:r>
              <w:rPr>
                <w:rFonts w:ascii="Calibri" w:eastAsia="Calibri" w:hAnsi="Calibri" w:cs="Calibri"/>
              </w:rPr>
              <w:t>a</w:t>
            </w:r>
            <w:r w:rsidRPr="009929F2">
              <w:rPr>
                <w:rFonts w:ascii="Calibri" w:eastAsia="Calibri" w:hAnsi="Calibri" w:cs="Calibri"/>
              </w:rPr>
              <w:t>rgomento (documentate attraverso esperienze di esperto in tematiche inerenti all’argomento della selezione)</w:t>
            </w:r>
          </w:p>
        </w:tc>
        <w:tc>
          <w:tcPr>
            <w:tcW w:w="2035" w:type="pct"/>
          </w:tcPr>
          <w:p w:rsidR="009929F2" w:rsidRPr="009929F2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(1 punto per c</w:t>
            </w:r>
            <w:r>
              <w:rPr>
                <w:rFonts w:ascii="Calibri" w:eastAsia="Calibri" w:hAnsi="Calibri" w:cs="Calibri"/>
              </w:rPr>
              <w:t>onoscenza documentata</w:t>
            </w:r>
            <w:r w:rsidRPr="009929F2">
              <w:rPr>
                <w:rFonts w:ascii="Calibri" w:eastAsia="Calibri" w:hAnsi="Calibri" w:cs="Calibri"/>
              </w:rPr>
              <w:t>)</w:t>
            </w:r>
          </w:p>
          <w:p w:rsidR="009929F2" w:rsidRPr="00A804C8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Max 3 punti</w:t>
            </w:r>
          </w:p>
        </w:tc>
        <w:tc>
          <w:tcPr>
            <w:tcW w:w="770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:rsidTr="00BD3160">
        <w:trPr>
          <w:trHeight w:val="551"/>
        </w:trPr>
        <w:tc>
          <w:tcPr>
            <w:tcW w:w="1780" w:type="pct"/>
          </w:tcPr>
          <w:p w:rsidR="009929F2" w:rsidRPr="0041534E" w:rsidRDefault="009929F2" w:rsidP="00BD3160">
            <w:pPr>
              <w:ind w:left="59" w:right="144"/>
              <w:jc w:val="both"/>
              <w:rPr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Master, </w:t>
            </w:r>
            <w:r w:rsidRPr="00A804C8">
              <w:rPr>
                <w:rFonts w:ascii="Calibri" w:eastAsia="Calibri" w:hAnsi="Calibri" w:cs="Calibri"/>
                <w:bCs/>
              </w:rPr>
              <w:t xml:space="preserve">Corso di perfezionamento di durata minima </w:t>
            </w:r>
            <w:r>
              <w:rPr>
                <w:rFonts w:ascii="Calibri" w:eastAsia="Calibri" w:hAnsi="Calibri" w:cs="Calibri"/>
                <w:bCs/>
              </w:rPr>
              <w:t>ore 1500 nelle aree di partecipazione</w:t>
            </w:r>
            <w:r w:rsidRPr="00A804C8">
              <w:rPr>
                <w:rFonts w:ascii="Calibri" w:eastAsia="Calibri" w:hAnsi="Calibri" w:cs="Calibri"/>
                <w:bCs/>
              </w:rPr>
              <w:t xml:space="preserve">. </w:t>
            </w:r>
          </w:p>
        </w:tc>
        <w:tc>
          <w:tcPr>
            <w:tcW w:w="2035" w:type="pct"/>
          </w:tcPr>
          <w:p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Cs/>
              </w:rPr>
            </w:pPr>
            <w:r w:rsidRPr="00A804C8">
              <w:rPr>
                <w:rFonts w:ascii="Calibri" w:eastAsia="Calibri" w:hAnsi="Calibri" w:cs="Calibri"/>
                <w:bCs/>
              </w:rPr>
              <w:t>(2 punti per ogni titolo)</w:t>
            </w:r>
          </w:p>
          <w:p w:rsidR="009929F2" w:rsidRPr="0041534E" w:rsidRDefault="009929F2" w:rsidP="00BD3160">
            <w:pPr>
              <w:ind w:left="2" w:hanging="1"/>
              <w:jc w:val="both"/>
            </w:pPr>
            <w:r w:rsidRPr="00A804C8">
              <w:rPr>
                <w:rFonts w:ascii="Calibri" w:eastAsia="Calibri" w:hAnsi="Calibri" w:cs="Calibri"/>
              </w:rPr>
              <w:t>Max 6  punti</w:t>
            </w:r>
          </w:p>
        </w:tc>
        <w:tc>
          <w:tcPr>
            <w:tcW w:w="770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:rsidTr="00BD3160">
        <w:trPr>
          <w:trHeight w:val="551"/>
        </w:trPr>
        <w:tc>
          <w:tcPr>
            <w:tcW w:w="1780" w:type="pct"/>
          </w:tcPr>
          <w:p w:rsidR="009929F2" w:rsidRPr="0041534E" w:rsidRDefault="009929F2" w:rsidP="00BD3160">
            <w:pPr>
              <w:ind w:left="59" w:right="144"/>
              <w:jc w:val="both"/>
              <w:rPr>
                <w:bCs/>
              </w:rPr>
            </w:pPr>
            <w:r>
              <w:rPr>
                <w:rFonts w:ascii="Calibri" w:eastAsia="Calibri" w:hAnsi="Calibri" w:cs="Calibri"/>
                <w:bCs/>
              </w:rPr>
              <w:t>Partecipazione a corsi di formazione nell’area digitale</w:t>
            </w:r>
          </w:p>
        </w:tc>
        <w:tc>
          <w:tcPr>
            <w:tcW w:w="2035" w:type="pct"/>
          </w:tcPr>
          <w:p w:rsidR="009929F2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Cs/>
              </w:rPr>
            </w:pPr>
            <w:r>
              <w:rPr>
                <w:rFonts w:ascii="Calibri" w:eastAsia="Calibri" w:hAnsi="Calibri" w:cs="Calibri"/>
                <w:bCs/>
              </w:rPr>
              <w:t xml:space="preserve"> (1 punto per corso)</w:t>
            </w:r>
          </w:p>
          <w:p w:rsidR="009929F2" w:rsidRPr="0041534E" w:rsidRDefault="009929F2" w:rsidP="00BD3160">
            <w:pPr>
              <w:ind w:left="2" w:hanging="1"/>
              <w:jc w:val="both"/>
            </w:pPr>
            <w:r>
              <w:rPr>
                <w:rFonts w:ascii="Calibri" w:eastAsia="Calibri" w:hAnsi="Calibri" w:cs="Calibri"/>
                <w:bCs/>
              </w:rPr>
              <w:t>Max 2 punti</w:t>
            </w:r>
          </w:p>
        </w:tc>
        <w:tc>
          <w:tcPr>
            <w:tcW w:w="770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:rsidTr="00BD3160">
        <w:trPr>
          <w:trHeight w:val="551"/>
        </w:trPr>
        <w:tc>
          <w:tcPr>
            <w:tcW w:w="1780" w:type="pct"/>
          </w:tcPr>
          <w:p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Titoli di servizio e professionali</w:t>
            </w:r>
          </w:p>
          <w:p w:rsidR="009929F2" w:rsidRPr="0041534E" w:rsidRDefault="009929F2" w:rsidP="00BD3160">
            <w:pPr>
              <w:ind w:right="225"/>
              <w:jc w:val="both"/>
              <w:rPr>
                <w:bCs/>
              </w:rPr>
            </w:pPr>
          </w:p>
        </w:tc>
        <w:tc>
          <w:tcPr>
            <w:tcW w:w="2035" w:type="pct"/>
          </w:tcPr>
          <w:p w:rsidR="009929F2" w:rsidRPr="0041534E" w:rsidRDefault="009929F2" w:rsidP="00BD3160">
            <w:pPr>
              <w:ind w:left="2" w:hanging="1"/>
              <w:jc w:val="both"/>
            </w:pPr>
          </w:p>
        </w:tc>
        <w:tc>
          <w:tcPr>
            <w:tcW w:w="770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:rsidTr="00BD3160">
        <w:trPr>
          <w:trHeight w:val="551"/>
        </w:trPr>
        <w:tc>
          <w:tcPr>
            <w:tcW w:w="1780" w:type="pct"/>
          </w:tcPr>
          <w:p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  <w:bCs/>
              </w:rPr>
            </w:pPr>
            <w:r w:rsidRPr="00A804C8">
              <w:rPr>
                <w:rFonts w:ascii="Calibri" w:eastAsia="Calibri" w:hAnsi="Calibri" w:cs="Calibri"/>
              </w:rPr>
              <w:t>Esperienze di esperto/tutor</w:t>
            </w:r>
            <w:r w:rsidRPr="00A804C8">
              <w:rPr>
                <w:rFonts w:ascii="Calibri" w:eastAsia="Calibri" w:hAnsi="Calibri" w:cs="Calibri"/>
                <w:bCs/>
              </w:rPr>
              <w:t xml:space="preserve"> nei progetti finanziati fondi Europei (PON)</w:t>
            </w:r>
          </w:p>
          <w:p w:rsidR="009929F2" w:rsidRPr="0041534E" w:rsidRDefault="009929F2" w:rsidP="00BD3160">
            <w:pPr>
              <w:spacing w:line="271" w:lineRule="exact"/>
            </w:pPr>
          </w:p>
        </w:tc>
        <w:tc>
          <w:tcPr>
            <w:tcW w:w="2035" w:type="pct"/>
          </w:tcPr>
          <w:p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2 punti per esperienza)</w:t>
            </w:r>
          </w:p>
          <w:p w:rsidR="009929F2" w:rsidRPr="0041534E" w:rsidRDefault="009929F2" w:rsidP="00BD3160">
            <w:pPr>
              <w:ind w:left="2" w:hanging="1"/>
              <w:jc w:val="both"/>
            </w:pPr>
            <w:r w:rsidRPr="00A804C8">
              <w:rPr>
                <w:rFonts w:ascii="Calibri" w:eastAsia="Calibri" w:hAnsi="Calibri" w:cs="Calibri"/>
              </w:rPr>
              <w:t>Max 6 punti</w:t>
            </w:r>
          </w:p>
        </w:tc>
        <w:tc>
          <w:tcPr>
            <w:tcW w:w="770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:rsidTr="00BD3160">
        <w:trPr>
          <w:trHeight w:val="551"/>
        </w:trPr>
        <w:tc>
          <w:tcPr>
            <w:tcW w:w="1780" w:type="pct"/>
          </w:tcPr>
          <w:p w:rsidR="009929F2" w:rsidRPr="00A804C8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9929F2">
              <w:rPr>
                <w:rFonts w:ascii="Calibri" w:eastAsia="Calibri" w:hAnsi="Calibri" w:cs="Calibri"/>
              </w:rPr>
              <w:t>Conoscenze specifiche dell'</w:t>
            </w:r>
            <w:r>
              <w:rPr>
                <w:rFonts w:ascii="Calibri" w:eastAsia="Calibri" w:hAnsi="Calibri" w:cs="Calibri"/>
              </w:rPr>
              <w:t>a</w:t>
            </w:r>
            <w:r w:rsidRPr="009929F2">
              <w:rPr>
                <w:rFonts w:ascii="Calibri" w:eastAsia="Calibri" w:hAnsi="Calibri" w:cs="Calibri"/>
              </w:rPr>
              <w:t>rgomento (documentate attraverso esperienze lavorative professionali inerenti all’oggetto dell’incarico e alla tematica dello stesso)</w:t>
            </w:r>
          </w:p>
        </w:tc>
        <w:tc>
          <w:tcPr>
            <w:tcW w:w="2035" w:type="pct"/>
          </w:tcPr>
          <w:p w:rsidR="009929F2" w:rsidRPr="009929F2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(2 punti</w:t>
            </w:r>
            <w:r w:rsidRPr="009929F2">
              <w:rPr>
                <w:rFonts w:ascii="Calibri" w:eastAsia="Calibri" w:hAnsi="Calibri" w:cs="Calibri"/>
              </w:rPr>
              <w:t xml:space="preserve"> per </w:t>
            </w:r>
            <w:r>
              <w:rPr>
                <w:rFonts w:ascii="Calibri" w:eastAsia="Calibri" w:hAnsi="Calibri" w:cs="Calibri"/>
              </w:rPr>
              <w:t>ogni esperienza lavorativa</w:t>
            </w:r>
            <w:r w:rsidRPr="009929F2">
              <w:rPr>
                <w:rFonts w:ascii="Calibri" w:eastAsia="Calibri" w:hAnsi="Calibri" w:cs="Calibri"/>
              </w:rPr>
              <w:t>)</w:t>
            </w:r>
          </w:p>
          <w:p w:rsidR="009929F2" w:rsidRPr="00A804C8" w:rsidRDefault="009929F2" w:rsidP="009929F2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Max 6</w:t>
            </w:r>
            <w:r w:rsidRPr="009929F2">
              <w:rPr>
                <w:rFonts w:ascii="Calibri" w:eastAsia="Calibri" w:hAnsi="Calibri" w:cs="Calibri"/>
              </w:rPr>
              <w:t xml:space="preserve"> punti</w:t>
            </w:r>
          </w:p>
        </w:tc>
        <w:tc>
          <w:tcPr>
            <w:tcW w:w="770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:rsidTr="00BD3160">
        <w:trPr>
          <w:trHeight w:val="551"/>
        </w:trPr>
        <w:tc>
          <w:tcPr>
            <w:tcW w:w="1780" w:type="pct"/>
          </w:tcPr>
          <w:p w:rsidR="009929F2" w:rsidRPr="0041534E" w:rsidRDefault="009929F2" w:rsidP="00BD3160">
            <w:pPr>
              <w:ind w:right="225"/>
              <w:jc w:val="both"/>
              <w:rPr>
                <w:bCs/>
              </w:rPr>
            </w:pPr>
            <w:r w:rsidRPr="00A804C8">
              <w:rPr>
                <w:rFonts w:ascii="Calibri" w:eastAsia="Calibri" w:hAnsi="Calibri" w:cs="Calibri"/>
              </w:rPr>
              <w:t xml:space="preserve">Anzianità di servizio come docente </w:t>
            </w:r>
          </w:p>
        </w:tc>
        <w:tc>
          <w:tcPr>
            <w:tcW w:w="2035" w:type="pct"/>
          </w:tcPr>
          <w:p w:rsidR="009929F2" w:rsidRPr="00A804C8" w:rsidRDefault="009929F2" w:rsidP="00BD3160">
            <w:pPr>
              <w:spacing w:after="200" w:line="276" w:lineRule="auto"/>
              <w:contextualSpacing/>
              <w:rPr>
                <w:rFonts w:ascii="Calibri" w:eastAsia="Calibri" w:hAnsi="Calibri" w:cs="Calibri"/>
              </w:rPr>
            </w:pPr>
            <w:r w:rsidRPr="00A804C8">
              <w:rPr>
                <w:rFonts w:ascii="Calibri" w:eastAsia="Calibri" w:hAnsi="Calibri" w:cs="Calibri"/>
              </w:rPr>
              <w:t>(da 1 a 5 anni = 2 punto; da 6 a 10 anni =</w:t>
            </w:r>
            <w:r>
              <w:rPr>
                <w:rFonts w:ascii="Calibri" w:eastAsia="Calibri" w:hAnsi="Calibri" w:cs="Calibri"/>
              </w:rPr>
              <w:t xml:space="preserve"> 4</w:t>
            </w:r>
            <w:r w:rsidRPr="00A804C8">
              <w:rPr>
                <w:rFonts w:ascii="Calibri" w:eastAsia="Calibri" w:hAnsi="Calibri" w:cs="Calibri"/>
              </w:rPr>
              <w:t xml:space="preserve"> punti; oltre i 10 anni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A804C8">
              <w:rPr>
                <w:rFonts w:ascii="Calibri" w:eastAsia="Calibri" w:hAnsi="Calibri" w:cs="Calibri"/>
              </w:rPr>
              <w:t>=</w:t>
            </w:r>
            <w:r>
              <w:rPr>
                <w:rFonts w:ascii="Calibri" w:eastAsia="Calibri" w:hAnsi="Calibri" w:cs="Calibri"/>
              </w:rPr>
              <w:t xml:space="preserve">  6</w:t>
            </w:r>
            <w:r w:rsidRPr="00A804C8">
              <w:rPr>
                <w:rFonts w:ascii="Calibri" w:eastAsia="Calibri" w:hAnsi="Calibri" w:cs="Calibri"/>
              </w:rPr>
              <w:t xml:space="preserve"> punti)</w:t>
            </w:r>
          </w:p>
          <w:p w:rsidR="009929F2" w:rsidRPr="0041534E" w:rsidRDefault="009929F2" w:rsidP="00BD3160">
            <w:pPr>
              <w:ind w:left="2" w:hanging="1"/>
              <w:jc w:val="both"/>
            </w:pPr>
            <w:r>
              <w:rPr>
                <w:rFonts w:ascii="Calibri" w:eastAsia="Calibri" w:hAnsi="Calibri" w:cs="Calibri"/>
              </w:rPr>
              <w:t>Max 6</w:t>
            </w:r>
            <w:r w:rsidRPr="00A804C8">
              <w:rPr>
                <w:rFonts w:ascii="Calibri" w:eastAsia="Calibri" w:hAnsi="Calibri" w:cs="Calibri"/>
              </w:rPr>
              <w:t xml:space="preserve">  punti</w:t>
            </w:r>
          </w:p>
        </w:tc>
        <w:tc>
          <w:tcPr>
            <w:tcW w:w="770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29F2" w:rsidRPr="00803106" w:rsidTr="00BD3160">
        <w:trPr>
          <w:trHeight w:val="551"/>
        </w:trPr>
        <w:tc>
          <w:tcPr>
            <w:tcW w:w="3815" w:type="pct"/>
            <w:gridSpan w:val="2"/>
          </w:tcPr>
          <w:p w:rsidR="009929F2" w:rsidRPr="0041534E" w:rsidRDefault="009929F2" w:rsidP="00BD3160">
            <w:pPr>
              <w:ind w:left="2" w:hanging="1"/>
              <w:jc w:val="both"/>
            </w:pPr>
            <w:r w:rsidRPr="0041534E">
              <w:t xml:space="preserve">PUNTEGGIO TOTALE                    </w:t>
            </w:r>
          </w:p>
        </w:tc>
        <w:tc>
          <w:tcPr>
            <w:tcW w:w="770" w:type="pct"/>
          </w:tcPr>
          <w:p w:rsidR="009929F2" w:rsidRPr="0041534E" w:rsidRDefault="009929F2" w:rsidP="00BD3160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15" w:type="pct"/>
          </w:tcPr>
          <w:p w:rsidR="009929F2" w:rsidRPr="0041534E" w:rsidRDefault="009929F2" w:rsidP="00BD3160">
            <w:pPr>
              <w:ind w:left="2" w:hanging="1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D03A7" w:rsidRDefault="00FD03A7" w:rsidP="007478B1">
      <w:pPr>
        <w:autoSpaceDE w:val="0"/>
        <w:spacing w:after="200"/>
        <w:mirrorIndents/>
        <w:jc w:val="both"/>
        <w:rPr>
          <w:rFonts w:eastAsiaTheme="minorEastAsia"/>
          <w:sz w:val="22"/>
          <w:szCs w:val="22"/>
        </w:rPr>
      </w:pPr>
      <w:bookmarkStart w:id="0" w:name="_GoBack"/>
      <w:bookmarkEnd w:id="0"/>
    </w:p>
    <w:p w:rsidR="00FD03A7" w:rsidRDefault="00FD03A7" w:rsidP="00D72FAC">
      <w:pPr>
        <w:tabs>
          <w:tab w:val="left" w:pos="6585"/>
        </w:tabs>
        <w:jc w:val="both"/>
        <w:rPr>
          <w:rFonts w:eastAsia="Calibri"/>
          <w:sz w:val="22"/>
          <w:szCs w:val="22"/>
          <w:lang w:eastAsia="en-US"/>
        </w:rPr>
      </w:pPr>
      <w:r w:rsidRPr="009929F2">
        <w:rPr>
          <w:rFonts w:eastAsia="Calibri"/>
          <w:sz w:val="22"/>
          <w:szCs w:val="22"/>
          <w:lang w:eastAsia="en-US"/>
        </w:rPr>
        <w:t xml:space="preserve">    </w:t>
      </w:r>
      <w:r>
        <w:rPr>
          <w:rFonts w:eastAsia="Calibri"/>
          <w:sz w:val="22"/>
          <w:szCs w:val="22"/>
          <w:lang w:eastAsia="en-US"/>
        </w:rPr>
        <w:tab/>
      </w:r>
      <w:r>
        <w:rPr>
          <w:rFonts w:eastAsia="Calibri"/>
          <w:sz w:val="22"/>
          <w:szCs w:val="22"/>
          <w:lang w:eastAsia="en-US"/>
        </w:rPr>
        <w:tab/>
      </w:r>
      <w:r w:rsidRPr="009929F2">
        <w:rPr>
          <w:rFonts w:eastAsia="Calibri"/>
          <w:sz w:val="22"/>
          <w:szCs w:val="22"/>
          <w:lang w:eastAsia="en-US"/>
        </w:rPr>
        <w:t xml:space="preserve">    Firmato</w:t>
      </w:r>
    </w:p>
    <w:p w:rsidR="00BE23F6" w:rsidRDefault="00BE23F6" w:rsidP="00D72FAC">
      <w:pPr>
        <w:tabs>
          <w:tab w:val="left" w:pos="6585"/>
        </w:tabs>
        <w:jc w:val="both"/>
        <w:rPr>
          <w:rFonts w:eastAsia="Calibri"/>
          <w:sz w:val="22"/>
          <w:szCs w:val="22"/>
          <w:lang w:eastAsia="en-US"/>
        </w:rPr>
      </w:pPr>
    </w:p>
    <w:p w:rsidR="00BE23F6" w:rsidRPr="00D72FAC" w:rsidRDefault="00BE23F6" w:rsidP="00D72FAC">
      <w:pPr>
        <w:tabs>
          <w:tab w:val="left" w:pos="6585"/>
        </w:tabs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                         ________________________</w:t>
      </w:r>
    </w:p>
    <w:sectPr w:rsidR="00BE23F6" w:rsidRPr="00D72FAC" w:rsidSect="007A190D">
      <w:footerReference w:type="even" r:id="rId14"/>
      <w:footerReference w:type="default" r:id="rId15"/>
      <w:pgSz w:w="11907" w:h="16839" w:code="9"/>
      <w:pgMar w:top="568" w:right="1134" w:bottom="1134" w:left="1134" w:header="567" w:footer="283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7ED2" w:rsidRDefault="00CB7ED2">
      <w:r>
        <w:separator/>
      </w:r>
    </w:p>
  </w:endnote>
  <w:endnote w:type="continuationSeparator" w:id="0">
    <w:p w:rsidR="00CB7ED2" w:rsidRDefault="00CB7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ED2" w:rsidRDefault="00753A0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CB7ED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B7ED2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CB7ED2" w:rsidRDefault="00CB7ED2">
    <w:pPr>
      <w:pStyle w:val="Pidipagina"/>
    </w:pPr>
  </w:p>
  <w:p w:rsidR="00CB7ED2" w:rsidRDefault="00CB7ED2"/>
  <w:p w:rsidR="00CB7ED2" w:rsidRDefault="00CB7ED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ED2" w:rsidRDefault="00753A0F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CB7ED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A190D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CB7ED2" w:rsidRDefault="00CB7ED2">
    <w:pPr>
      <w:pStyle w:val="Pidipagina"/>
    </w:pPr>
  </w:p>
  <w:p w:rsidR="00CB7ED2" w:rsidRDefault="00CB7ED2"/>
  <w:p w:rsidR="00CB7ED2" w:rsidRDefault="00CB7ED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7ED2" w:rsidRDefault="00CB7ED2">
      <w:r>
        <w:separator/>
      </w:r>
    </w:p>
  </w:footnote>
  <w:footnote w:type="continuationSeparator" w:id="0">
    <w:p w:rsidR="00CB7ED2" w:rsidRDefault="00CB7E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4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5">
    <w:nsid w:val="0236041A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6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05B40B2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8">
    <w:nsid w:val="06145D17"/>
    <w:multiLevelType w:val="hybridMultilevel"/>
    <w:tmpl w:val="FD10D578"/>
    <w:lvl w:ilvl="0" w:tplc="D304BDC8">
      <w:start w:val="1"/>
      <w:numFmt w:val="decimal"/>
      <w:lvlText w:val="%1)"/>
      <w:lvlJc w:val="left"/>
      <w:pPr>
        <w:ind w:left="883" w:hanging="348"/>
      </w:pPr>
      <w:rPr>
        <w:rFonts w:ascii="Arial" w:eastAsia="Arial" w:hAnsi="Arial" w:cs="Arial" w:hint="default"/>
        <w:w w:val="91"/>
        <w:sz w:val="24"/>
        <w:szCs w:val="24"/>
        <w:lang w:val="it-IT" w:eastAsia="it-IT" w:bidi="it-IT"/>
      </w:rPr>
    </w:lvl>
    <w:lvl w:ilvl="1" w:tplc="1C1E1E6E">
      <w:numFmt w:val="bullet"/>
      <w:lvlText w:val="•"/>
      <w:lvlJc w:val="left"/>
      <w:pPr>
        <w:ind w:left="1836" w:hanging="348"/>
      </w:pPr>
      <w:rPr>
        <w:rFonts w:hint="default"/>
        <w:lang w:val="it-IT" w:eastAsia="it-IT" w:bidi="it-IT"/>
      </w:rPr>
    </w:lvl>
    <w:lvl w:ilvl="2" w:tplc="C0180880">
      <w:numFmt w:val="bullet"/>
      <w:lvlText w:val="•"/>
      <w:lvlJc w:val="left"/>
      <w:pPr>
        <w:ind w:left="2793" w:hanging="348"/>
      </w:pPr>
      <w:rPr>
        <w:rFonts w:hint="default"/>
        <w:lang w:val="it-IT" w:eastAsia="it-IT" w:bidi="it-IT"/>
      </w:rPr>
    </w:lvl>
    <w:lvl w:ilvl="3" w:tplc="696A7446">
      <w:numFmt w:val="bullet"/>
      <w:lvlText w:val="•"/>
      <w:lvlJc w:val="left"/>
      <w:pPr>
        <w:ind w:left="3749" w:hanging="348"/>
      </w:pPr>
      <w:rPr>
        <w:rFonts w:hint="default"/>
        <w:lang w:val="it-IT" w:eastAsia="it-IT" w:bidi="it-IT"/>
      </w:rPr>
    </w:lvl>
    <w:lvl w:ilvl="4" w:tplc="30B4D4A0">
      <w:numFmt w:val="bullet"/>
      <w:lvlText w:val="•"/>
      <w:lvlJc w:val="left"/>
      <w:pPr>
        <w:ind w:left="4706" w:hanging="348"/>
      </w:pPr>
      <w:rPr>
        <w:rFonts w:hint="default"/>
        <w:lang w:val="it-IT" w:eastAsia="it-IT" w:bidi="it-IT"/>
      </w:rPr>
    </w:lvl>
    <w:lvl w:ilvl="5" w:tplc="79CE6458">
      <w:numFmt w:val="bullet"/>
      <w:lvlText w:val="•"/>
      <w:lvlJc w:val="left"/>
      <w:pPr>
        <w:ind w:left="5663" w:hanging="348"/>
      </w:pPr>
      <w:rPr>
        <w:rFonts w:hint="default"/>
        <w:lang w:val="it-IT" w:eastAsia="it-IT" w:bidi="it-IT"/>
      </w:rPr>
    </w:lvl>
    <w:lvl w:ilvl="6" w:tplc="E93A0F4A">
      <w:numFmt w:val="bullet"/>
      <w:lvlText w:val="•"/>
      <w:lvlJc w:val="left"/>
      <w:pPr>
        <w:ind w:left="6619" w:hanging="348"/>
      </w:pPr>
      <w:rPr>
        <w:rFonts w:hint="default"/>
        <w:lang w:val="it-IT" w:eastAsia="it-IT" w:bidi="it-IT"/>
      </w:rPr>
    </w:lvl>
    <w:lvl w:ilvl="7" w:tplc="10F60CB2">
      <w:numFmt w:val="bullet"/>
      <w:lvlText w:val="•"/>
      <w:lvlJc w:val="left"/>
      <w:pPr>
        <w:ind w:left="7576" w:hanging="348"/>
      </w:pPr>
      <w:rPr>
        <w:rFonts w:hint="default"/>
        <w:lang w:val="it-IT" w:eastAsia="it-IT" w:bidi="it-IT"/>
      </w:rPr>
    </w:lvl>
    <w:lvl w:ilvl="8" w:tplc="77D6C618">
      <w:numFmt w:val="bullet"/>
      <w:lvlText w:val="•"/>
      <w:lvlJc w:val="left"/>
      <w:pPr>
        <w:ind w:left="8533" w:hanging="348"/>
      </w:pPr>
      <w:rPr>
        <w:rFonts w:hint="default"/>
        <w:lang w:val="it-IT" w:eastAsia="it-IT" w:bidi="it-IT"/>
      </w:rPr>
    </w:lvl>
  </w:abstractNum>
  <w:abstractNum w:abstractNumId="9">
    <w:nsid w:val="098B5575"/>
    <w:multiLevelType w:val="hybridMultilevel"/>
    <w:tmpl w:val="58AC23F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2A31E60"/>
    <w:multiLevelType w:val="hybridMultilevel"/>
    <w:tmpl w:val="22D6B388"/>
    <w:lvl w:ilvl="0" w:tplc="F69C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CA14C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98DC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FAA4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96A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85F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7E5A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CEE6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2E5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1F0D7895"/>
    <w:multiLevelType w:val="hybridMultilevel"/>
    <w:tmpl w:val="11C288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931EDF"/>
    <w:multiLevelType w:val="hybridMultilevel"/>
    <w:tmpl w:val="923EF2E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16189E"/>
    <w:multiLevelType w:val="hybridMultilevel"/>
    <w:tmpl w:val="469C1BF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502682D"/>
    <w:multiLevelType w:val="hybridMultilevel"/>
    <w:tmpl w:val="8D50A5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CD562C"/>
    <w:multiLevelType w:val="hybridMultilevel"/>
    <w:tmpl w:val="50AC42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AF1312"/>
    <w:multiLevelType w:val="hybridMultilevel"/>
    <w:tmpl w:val="B3126792"/>
    <w:lvl w:ilvl="0" w:tplc="A4C21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E0E4A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EA25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A44B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34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24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A51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CC99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DC4E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2BD95B7D"/>
    <w:multiLevelType w:val="hybridMultilevel"/>
    <w:tmpl w:val="878802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A6A6860">
      <w:numFmt w:val="bullet"/>
      <w:lvlText w:val="-"/>
      <w:lvlJc w:val="left"/>
      <w:pPr>
        <w:ind w:left="6480" w:hanging="360"/>
      </w:pPr>
      <w:rPr>
        <w:rFonts w:ascii="Calibri" w:eastAsia="Calibri" w:hAnsi="Calibri" w:cs="Calibri" w:hint="default"/>
        <w:w w:val="100"/>
        <w:sz w:val="22"/>
        <w:szCs w:val="22"/>
      </w:rPr>
    </w:lvl>
  </w:abstractNum>
  <w:abstractNum w:abstractNumId="21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3AE65881"/>
    <w:multiLevelType w:val="singleLevel"/>
    <w:tmpl w:val="7D8E17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66713AC"/>
    <w:multiLevelType w:val="hybridMultilevel"/>
    <w:tmpl w:val="F4785D6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8037A5"/>
    <w:multiLevelType w:val="hybridMultilevel"/>
    <w:tmpl w:val="0E06528A"/>
    <w:lvl w:ilvl="0" w:tplc="FA6A6860">
      <w:numFmt w:val="bullet"/>
      <w:lvlText w:val="-"/>
      <w:lvlJc w:val="left"/>
      <w:pPr>
        <w:ind w:left="456" w:hanging="118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B59EDEEE">
      <w:numFmt w:val="bullet"/>
      <w:lvlText w:val="•"/>
      <w:lvlJc w:val="left"/>
      <w:pPr>
        <w:ind w:left="1432" w:hanging="118"/>
      </w:pPr>
    </w:lvl>
    <w:lvl w:ilvl="2" w:tplc="15A6CE6C">
      <w:numFmt w:val="bullet"/>
      <w:lvlText w:val="•"/>
      <w:lvlJc w:val="left"/>
      <w:pPr>
        <w:ind w:left="2404" w:hanging="118"/>
      </w:pPr>
    </w:lvl>
    <w:lvl w:ilvl="3" w:tplc="9A8C6AFA">
      <w:numFmt w:val="bullet"/>
      <w:lvlText w:val="•"/>
      <w:lvlJc w:val="left"/>
      <w:pPr>
        <w:ind w:left="3376" w:hanging="118"/>
      </w:pPr>
    </w:lvl>
    <w:lvl w:ilvl="4" w:tplc="8820D3B0">
      <w:numFmt w:val="bullet"/>
      <w:lvlText w:val="•"/>
      <w:lvlJc w:val="left"/>
      <w:pPr>
        <w:ind w:left="4348" w:hanging="118"/>
      </w:pPr>
    </w:lvl>
    <w:lvl w:ilvl="5" w:tplc="AB7AF9C8">
      <w:numFmt w:val="bullet"/>
      <w:lvlText w:val="•"/>
      <w:lvlJc w:val="left"/>
      <w:pPr>
        <w:ind w:left="5320" w:hanging="118"/>
      </w:pPr>
    </w:lvl>
    <w:lvl w:ilvl="6" w:tplc="02EA14B8">
      <w:numFmt w:val="bullet"/>
      <w:lvlText w:val="•"/>
      <w:lvlJc w:val="left"/>
      <w:pPr>
        <w:ind w:left="6292" w:hanging="118"/>
      </w:pPr>
    </w:lvl>
    <w:lvl w:ilvl="7" w:tplc="40AC98B6">
      <w:numFmt w:val="bullet"/>
      <w:lvlText w:val="•"/>
      <w:lvlJc w:val="left"/>
      <w:pPr>
        <w:ind w:left="7264" w:hanging="118"/>
      </w:pPr>
    </w:lvl>
    <w:lvl w:ilvl="8" w:tplc="1F44C328">
      <w:numFmt w:val="bullet"/>
      <w:lvlText w:val="•"/>
      <w:lvlJc w:val="left"/>
      <w:pPr>
        <w:ind w:left="8236" w:hanging="118"/>
      </w:pPr>
    </w:lvl>
  </w:abstractNum>
  <w:abstractNum w:abstractNumId="27">
    <w:nsid w:val="47EF693B"/>
    <w:multiLevelType w:val="hybridMultilevel"/>
    <w:tmpl w:val="963CE0A0"/>
    <w:lvl w:ilvl="0" w:tplc="B4D836E2">
      <w:start w:val="1"/>
      <w:numFmt w:val="bullet"/>
      <w:lvlText w:val="-"/>
      <w:lvlJc w:val="left"/>
      <w:pPr>
        <w:ind w:left="1068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AF15330"/>
    <w:multiLevelType w:val="hybridMultilevel"/>
    <w:tmpl w:val="3642E00E"/>
    <w:lvl w:ilvl="0" w:tplc="0410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632" w:hanging="360"/>
      </w:pPr>
    </w:lvl>
    <w:lvl w:ilvl="2" w:tplc="0410001B" w:tentative="1">
      <w:start w:val="1"/>
      <w:numFmt w:val="lowerRoman"/>
      <w:lvlText w:val="%3."/>
      <w:lvlJc w:val="right"/>
      <w:pPr>
        <w:ind w:left="4352" w:hanging="180"/>
      </w:pPr>
    </w:lvl>
    <w:lvl w:ilvl="3" w:tplc="0410000F" w:tentative="1">
      <w:start w:val="1"/>
      <w:numFmt w:val="decimal"/>
      <w:lvlText w:val="%4."/>
      <w:lvlJc w:val="left"/>
      <w:pPr>
        <w:ind w:left="5072" w:hanging="360"/>
      </w:pPr>
    </w:lvl>
    <w:lvl w:ilvl="4" w:tplc="04100019" w:tentative="1">
      <w:start w:val="1"/>
      <w:numFmt w:val="lowerLetter"/>
      <w:lvlText w:val="%5."/>
      <w:lvlJc w:val="left"/>
      <w:pPr>
        <w:ind w:left="5792" w:hanging="360"/>
      </w:pPr>
    </w:lvl>
    <w:lvl w:ilvl="5" w:tplc="0410001B" w:tentative="1">
      <w:start w:val="1"/>
      <w:numFmt w:val="lowerRoman"/>
      <w:lvlText w:val="%6."/>
      <w:lvlJc w:val="right"/>
      <w:pPr>
        <w:ind w:left="6512" w:hanging="180"/>
      </w:pPr>
    </w:lvl>
    <w:lvl w:ilvl="6" w:tplc="0410000F" w:tentative="1">
      <w:start w:val="1"/>
      <w:numFmt w:val="decimal"/>
      <w:lvlText w:val="%7."/>
      <w:lvlJc w:val="left"/>
      <w:pPr>
        <w:ind w:left="7232" w:hanging="360"/>
      </w:pPr>
    </w:lvl>
    <w:lvl w:ilvl="7" w:tplc="04100019" w:tentative="1">
      <w:start w:val="1"/>
      <w:numFmt w:val="lowerLetter"/>
      <w:lvlText w:val="%8."/>
      <w:lvlJc w:val="left"/>
      <w:pPr>
        <w:ind w:left="7952" w:hanging="360"/>
      </w:pPr>
    </w:lvl>
    <w:lvl w:ilvl="8" w:tplc="0410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9">
    <w:nsid w:val="4E235788"/>
    <w:multiLevelType w:val="hybridMultilevel"/>
    <w:tmpl w:val="4D6A6AC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4F791591"/>
    <w:multiLevelType w:val="hybridMultilevel"/>
    <w:tmpl w:val="092C167C"/>
    <w:lvl w:ilvl="0" w:tplc="08D2C6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3A192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5CF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69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A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32B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1E5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3C88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E3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7105642"/>
    <w:multiLevelType w:val="hybridMultilevel"/>
    <w:tmpl w:val="245EAA1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4F7211"/>
    <w:multiLevelType w:val="hybridMultilevel"/>
    <w:tmpl w:val="AAFE5D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1E6D22"/>
    <w:multiLevelType w:val="hybridMultilevel"/>
    <w:tmpl w:val="94B0919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>
    <w:nsid w:val="6CBB7FCA"/>
    <w:multiLevelType w:val="hybridMultilevel"/>
    <w:tmpl w:val="DA428EB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8A7645"/>
    <w:multiLevelType w:val="hybridMultilevel"/>
    <w:tmpl w:val="DE366E6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EA3FEE"/>
    <w:multiLevelType w:val="multilevel"/>
    <w:tmpl w:val="9640BAB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13"/>
  </w:num>
  <w:num w:numId="7">
    <w:abstractNumId w:val="10"/>
  </w:num>
  <w:num w:numId="8">
    <w:abstractNumId w:val="26"/>
  </w:num>
  <w:num w:numId="9">
    <w:abstractNumId w:val="12"/>
  </w:num>
  <w:num w:numId="10">
    <w:abstractNumId w:val="38"/>
  </w:num>
  <w:num w:numId="11">
    <w:abstractNumId w:val="24"/>
  </w:num>
  <w:num w:numId="12">
    <w:abstractNumId w:val="7"/>
  </w:num>
  <w:num w:numId="13">
    <w:abstractNumId w:val="8"/>
  </w:num>
  <w:num w:numId="14">
    <w:abstractNumId w:val="5"/>
  </w:num>
  <w:num w:numId="15">
    <w:abstractNumId w:val="18"/>
  </w:num>
  <w:num w:numId="16">
    <w:abstractNumId w:val="36"/>
  </w:num>
  <w:num w:numId="17">
    <w:abstractNumId w:val="9"/>
  </w:num>
  <w:num w:numId="18">
    <w:abstractNumId w:val="25"/>
  </w:num>
  <w:num w:numId="19">
    <w:abstractNumId w:val="3"/>
  </w:num>
  <w:num w:numId="20">
    <w:abstractNumId w:val="4"/>
  </w:num>
  <w:num w:numId="21">
    <w:abstractNumId w:val="14"/>
  </w:num>
  <w:num w:numId="22">
    <w:abstractNumId w:val="16"/>
  </w:num>
  <w:num w:numId="23">
    <w:abstractNumId w:val="19"/>
  </w:num>
  <w:num w:numId="24">
    <w:abstractNumId w:val="30"/>
  </w:num>
  <w:num w:numId="25">
    <w:abstractNumId w:val="11"/>
  </w:num>
  <w:num w:numId="26">
    <w:abstractNumId w:val="32"/>
  </w:num>
  <w:num w:numId="27">
    <w:abstractNumId w:val="20"/>
  </w:num>
  <w:num w:numId="28">
    <w:abstractNumId w:val="29"/>
  </w:num>
  <w:num w:numId="29">
    <w:abstractNumId w:val="33"/>
  </w:num>
  <w:num w:numId="30">
    <w:abstractNumId w:val="35"/>
  </w:num>
  <w:num w:numId="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7"/>
  </w:num>
  <w:num w:numId="34">
    <w:abstractNumId w:val="34"/>
  </w:num>
  <w:num w:numId="35">
    <w:abstractNumId w:val="23"/>
  </w:num>
  <w:num w:numId="36">
    <w:abstractNumId w:val="22"/>
  </w:num>
  <w:num w:numId="37">
    <w:abstractNumId w:val="15"/>
  </w:num>
  <w:num w:numId="38">
    <w:abstractNumId w:val="17"/>
  </w:num>
  <w:num w:numId="39">
    <w:abstractNumId w:val="31"/>
  </w:num>
  <w:num w:numId="40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06B"/>
    <w:rsid w:val="00002828"/>
    <w:rsid w:val="00010D73"/>
    <w:rsid w:val="0001314D"/>
    <w:rsid w:val="0001443F"/>
    <w:rsid w:val="00015D2C"/>
    <w:rsid w:val="00016658"/>
    <w:rsid w:val="00021EB3"/>
    <w:rsid w:val="000239CA"/>
    <w:rsid w:val="0003018C"/>
    <w:rsid w:val="000309DF"/>
    <w:rsid w:val="00031FEB"/>
    <w:rsid w:val="000371CE"/>
    <w:rsid w:val="0004033D"/>
    <w:rsid w:val="00046B4A"/>
    <w:rsid w:val="00046EF9"/>
    <w:rsid w:val="00047934"/>
    <w:rsid w:val="0005084A"/>
    <w:rsid w:val="00051A9E"/>
    <w:rsid w:val="00051CAE"/>
    <w:rsid w:val="00051E72"/>
    <w:rsid w:val="000534AD"/>
    <w:rsid w:val="000539ED"/>
    <w:rsid w:val="00053DE3"/>
    <w:rsid w:val="00053E60"/>
    <w:rsid w:val="000564C9"/>
    <w:rsid w:val="00056833"/>
    <w:rsid w:val="00062E4A"/>
    <w:rsid w:val="000670A5"/>
    <w:rsid w:val="0007048C"/>
    <w:rsid w:val="000707BB"/>
    <w:rsid w:val="00072224"/>
    <w:rsid w:val="000736AB"/>
    <w:rsid w:val="00074CDD"/>
    <w:rsid w:val="0007706B"/>
    <w:rsid w:val="0008242F"/>
    <w:rsid w:val="00082B3F"/>
    <w:rsid w:val="00087094"/>
    <w:rsid w:val="00093B8A"/>
    <w:rsid w:val="00095FAC"/>
    <w:rsid w:val="000A19BA"/>
    <w:rsid w:val="000A2C09"/>
    <w:rsid w:val="000A74CB"/>
    <w:rsid w:val="000B0C7A"/>
    <w:rsid w:val="000B12C5"/>
    <w:rsid w:val="000B480F"/>
    <w:rsid w:val="000B6C44"/>
    <w:rsid w:val="000B7E48"/>
    <w:rsid w:val="000C0039"/>
    <w:rsid w:val="000C11ED"/>
    <w:rsid w:val="000C7368"/>
    <w:rsid w:val="000D1AFB"/>
    <w:rsid w:val="000D5BE5"/>
    <w:rsid w:val="000E1E4D"/>
    <w:rsid w:val="000E246B"/>
    <w:rsid w:val="000E3AE1"/>
    <w:rsid w:val="000E446C"/>
    <w:rsid w:val="000F0CA0"/>
    <w:rsid w:val="000F2156"/>
    <w:rsid w:val="000F4537"/>
    <w:rsid w:val="000F4D89"/>
    <w:rsid w:val="000F5E3D"/>
    <w:rsid w:val="000F5F5D"/>
    <w:rsid w:val="000F6179"/>
    <w:rsid w:val="000F6876"/>
    <w:rsid w:val="000F7F3B"/>
    <w:rsid w:val="00100384"/>
    <w:rsid w:val="00101744"/>
    <w:rsid w:val="00104CEA"/>
    <w:rsid w:val="00112288"/>
    <w:rsid w:val="00112BBD"/>
    <w:rsid w:val="00114DF5"/>
    <w:rsid w:val="00121CEA"/>
    <w:rsid w:val="0012335E"/>
    <w:rsid w:val="001260DF"/>
    <w:rsid w:val="00131078"/>
    <w:rsid w:val="00132B57"/>
    <w:rsid w:val="001335C6"/>
    <w:rsid w:val="00133C52"/>
    <w:rsid w:val="00134A79"/>
    <w:rsid w:val="00135167"/>
    <w:rsid w:val="001352AB"/>
    <w:rsid w:val="00137D21"/>
    <w:rsid w:val="00140B98"/>
    <w:rsid w:val="001451B9"/>
    <w:rsid w:val="001476A6"/>
    <w:rsid w:val="001508F3"/>
    <w:rsid w:val="00154F0E"/>
    <w:rsid w:val="00157BF6"/>
    <w:rsid w:val="00160EA8"/>
    <w:rsid w:val="001622AF"/>
    <w:rsid w:val="0016323E"/>
    <w:rsid w:val="00164BD8"/>
    <w:rsid w:val="00167C80"/>
    <w:rsid w:val="00174486"/>
    <w:rsid w:val="00174541"/>
    <w:rsid w:val="00175FFB"/>
    <w:rsid w:val="00182723"/>
    <w:rsid w:val="00185A49"/>
    <w:rsid w:val="00186225"/>
    <w:rsid w:val="0018773E"/>
    <w:rsid w:val="00191CA1"/>
    <w:rsid w:val="001A23E7"/>
    <w:rsid w:val="001A5909"/>
    <w:rsid w:val="001A6378"/>
    <w:rsid w:val="001B1257"/>
    <w:rsid w:val="001B1415"/>
    <w:rsid w:val="001B484F"/>
    <w:rsid w:val="001B7378"/>
    <w:rsid w:val="001C0302"/>
    <w:rsid w:val="001C6C49"/>
    <w:rsid w:val="001D4B64"/>
    <w:rsid w:val="001D6B50"/>
    <w:rsid w:val="001E4529"/>
    <w:rsid w:val="001E52E4"/>
    <w:rsid w:val="001F16A2"/>
    <w:rsid w:val="001F207B"/>
    <w:rsid w:val="001F6C2D"/>
    <w:rsid w:val="00207849"/>
    <w:rsid w:val="0020784D"/>
    <w:rsid w:val="00210607"/>
    <w:rsid w:val="00211108"/>
    <w:rsid w:val="00213B82"/>
    <w:rsid w:val="00213C1D"/>
    <w:rsid w:val="0021559E"/>
    <w:rsid w:val="0021725D"/>
    <w:rsid w:val="00217C76"/>
    <w:rsid w:val="00222A56"/>
    <w:rsid w:val="002247FE"/>
    <w:rsid w:val="00225146"/>
    <w:rsid w:val="00226CB3"/>
    <w:rsid w:val="0023285D"/>
    <w:rsid w:val="00240337"/>
    <w:rsid w:val="002425CA"/>
    <w:rsid w:val="0024391D"/>
    <w:rsid w:val="002467E9"/>
    <w:rsid w:val="0025352F"/>
    <w:rsid w:val="002539BB"/>
    <w:rsid w:val="00255CE2"/>
    <w:rsid w:val="0025698C"/>
    <w:rsid w:val="0026467A"/>
    <w:rsid w:val="00265864"/>
    <w:rsid w:val="002708A6"/>
    <w:rsid w:val="002772BD"/>
    <w:rsid w:val="0028117F"/>
    <w:rsid w:val="00281606"/>
    <w:rsid w:val="00282A21"/>
    <w:rsid w:val="00283797"/>
    <w:rsid w:val="002860BF"/>
    <w:rsid w:val="002863D9"/>
    <w:rsid w:val="00286C40"/>
    <w:rsid w:val="0029126B"/>
    <w:rsid w:val="0029332E"/>
    <w:rsid w:val="002943C2"/>
    <w:rsid w:val="00297481"/>
    <w:rsid w:val="002A014D"/>
    <w:rsid w:val="002A6748"/>
    <w:rsid w:val="002B0440"/>
    <w:rsid w:val="002B206B"/>
    <w:rsid w:val="002B3171"/>
    <w:rsid w:val="002B684C"/>
    <w:rsid w:val="002C1C92"/>
    <w:rsid w:val="002C1E86"/>
    <w:rsid w:val="002D115B"/>
    <w:rsid w:val="002D32F8"/>
    <w:rsid w:val="002D3EC6"/>
    <w:rsid w:val="002D472B"/>
    <w:rsid w:val="002D473A"/>
    <w:rsid w:val="002D786D"/>
    <w:rsid w:val="002E1891"/>
    <w:rsid w:val="002E1DEB"/>
    <w:rsid w:val="002E5DB6"/>
    <w:rsid w:val="002F49B3"/>
    <w:rsid w:val="002F66C4"/>
    <w:rsid w:val="00300F45"/>
    <w:rsid w:val="00304B62"/>
    <w:rsid w:val="0030701D"/>
    <w:rsid w:val="003101F6"/>
    <w:rsid w:val="003204FE"/>
    <w:rsid w:val="003307A6"/>
    <w:rsid w:val="00336F0F"/>
    <w:rsid w:val="00344731"/>
    <w:rsid w:val="0034552C"/>
    <w:rsid w:val="003469AB"/>
    <w:rsid w:val="00347262"/>
    <w:rsid w:val="00351652"/>
    <w:rsid w:val="00351867"/>
    <w:rsid w:val="00353A20"/>
    <w:rsid w:val="00355615"/>
    <w:rsid w:val="0035659B"/>
    <w:rsid w:val="00361D26"/>
    <w:rsid w:val="00363B1F"/>
    <w:rsid w:val="0036522E"/>
    <w:rsid w:val="00367396"/>
    <w:rsid w:val="003709D8"/>
    <w:rsid w:val="003726C9"/>
    <w:rsid w:val="00374926"/>
    <w:rsid w:val="00376169"/>
    <w:rsid w:val="00380B8B"/>
    <w:rsid w:val="003824FF"/>
    <w:rsid w:val="00382EC8"/>
    <w:rsid w:val="00383ADD"/>
    <w:rsid w:val="00392E1C"/>
    <w:rsid w:val="00395933"/>
    <w:rsid w:val="003A007F"/>
    <w:rsid w:val="003A01DE"/>
    <w:rsid w:val="003A1779"/>
    <w:rsid w:val="003A433E"/>
    <w:rsid w:val="003A5D3A"/>
    <w:rsid w:val="003B79E2"/>
    <w:rsid w:val="003C0DE3"/>
    <w:rsid w:val="003C60F6"/>
    <w:rsid w:val="003C7A75"/>
    <w:rsid w:val="003D24B4"/>
    <w:rsid w:val="003D4352"/>
    <w:rsid w:val="003E18F4"/>
    <w:rsid w:val="003E2DA4"/>
    <w:rsid w:val="003E2E35"/>
    <w:rsid w:val="003E5C47"/>
    <w:rsid w:val="003E6F53"/>
    <w:rsid w:val="003F2D21"/>
    <w:rsid w:val="003F5439"/>
    <w:rsid w:val="004076E9"/>
    <w:rsid w:val="00414813"/>
    <w:rsid w:val="00416DC1"/>
    <w:rsid w:val="00417757"/>
    <w:rsid w:val="00430C48"/>
    <w:rsid w:val="00433CB5"/>
    <w:rsid w:val="00435251"/>
    <w:rsid w:val="00435CFB"/>
    <w:rsid w:val="0044224C"/>
    <w:rsid w:val="00443639"/>
    <w:rsid w:val="00446355"/>
    <w:rsid w:val="0044774A"/>
    <w:rsid w:val="00447859"/>
    <w:rsid w:val="004563DD"/>
    <w:rsid w:val="00462440"/>
    <w:rsid w:val="004652D3"/>
    <w:rsid w:val="004657B2"/>
    <w:rsid w:val="004722C2"/>
    <w:rsid w:val="004729B5"/>
    <w:rsid w:val="00473A05"/>
    <w:rsid w:val="00484CE2"/>
    <w:rsid w:val="00485D17"/>
    <w:rsid w:val="004914CB"/>
    <w:rsid w:val="00497369"/>
    <w:rsid w:val="004A1199"/>
    <w:rsid w:val="004A5D71"/>
    <w:rsid w:val="004A786E"/>
    <w:rsid w:val="004B09C3"/>
    <w:rsid w:val="004B5569"/>
    <w:rsid w:val="004B62EF"/>
    <w:rsid w:val="004C01A7"/>
    <w:rsid w:val="004C628C"/>
    <w:rsid w:val="004D18E3"/>
    <w:rsid w:val="004D1C0F"/>
    <w:rsid w:val="004D539A"/>
    <w:rsid w:val="004E105E"/>
    <w:rsid w:val="004E6955"/>
    <w:rsid w:val="004F7A83"/>
    <w:rsid w:val="00503E82"/>
    <w:rsid w:val="00504B83"/>
    <w:rsid w:val="00505644"/>
    <w:rsid w:val="005057E0"/>
    <w:rsid w:val="005104C0"/>
    <w:rsid w:val="0051112D"/>
    <w:rsid w:val="00520DBD"/>
    <w:rsid w:val="00520F00"/>
    <w:rsid w:val="00525018"/>
    <w:rsid w:val="00526196"/>
    <w:rsid w:val="005263CD"/>
    <w:rsid w:val="0052773A"/>
    <w:rsid w:val="00527AAD"/>
    <w:rsid w:val="00535EF8"/>
    <w:rsid w:val="005420D2"/>
    <w:rsid w:val="00543DF4"/>
    <w:rsid w:val="00547C3A"/>
    <w:rsid w:val="00551462"/>
    <w:rsid w:val="00551ED0"/>
    <w:rsid w:val="005528BF"/>
    <w:rsid w:val="005540B3"/>
    <w:rsid w:val="0055496F"/>
    <w:rsid w:val="0055517D"/>
    <w:rsid w:val="005552A0"/>
    <w:rsid w:val="00557E4E"/>
    <w:rsid w:val="005603E9"/>
    <w:rsid w:val="00560F4E"/>
    <w:rsid w:val="00561EFF"/>
    <w:rsid w:val="00565200"/>
    <w:rsid w:val="00567DE5"/>
    <w:rsid w:val="00567E59"/>
    <w:rsid w:val="00576F0F"/>
    <w:rsid w:val="00583A1F"/>
    <w:rsid w:val="00584195"/>
    <w:rsid w:val="00585647"/>
    <w:rsid w:val="00585A3D"/>
    <w:rsid w:val="00585C3D"/>
    <w:rsid w:val="00591CC1"/>
    <w:rsid w:val="005A4B10"/>
    <w:rsid w:val="005A5AB6"/>
    <w:rsid w:val="005A7F30"/>
    <w:rsid w:val="005B65B5"/>
    <w:rsid w:val="005C77DE"/>
    <w:rsid w:val="005D35DD"/>
    <w:rsid w:val="005D742D"/>
    <w:rsid w:val="005E0503"/>
    <w:rsid w:val="005E12B3"/>
    <w:rsid w:val="005E1624"/>
    <w:rsid w:val="005E1D00"/>
    <w:rsid w:val="005E1E0C"/>
    <w:rsid w:val="005E2288"/>
    <w:rsid w:val="005E387E"/>
    <w:rsid w:val="005E53CE"/>
    <w:rsid w:val="005E678D"/>
    <w:rsid w:val="005E721D"/>
    <w:rsid w:val="005F2C92"/>
    <w:rsid w:val="005F5051"/>
    <w:rsid w:val="005F72D5"/>
    <w:rsid w:val="006008A3"/>
    <w:rsid w:val="00601F99"/>
    <w:rsid w:val="00604D3F"/>
    <w:rsid w:val="00605CA8"/>
    <w:rsid w:val="00605DE5"/>
    <w:rsid w:val="00606B2E"/>
    <w:rsid w:val="00607877"/>
    <w:rsid w:val="006105EA"/>
    <w:rsid w:val="00613E0F"/>
    <w:rsid w:val="006149C4"/>
    <w:rsid w:val="006167AA"/>
    <w:rsid w:val="0062483F"/>
    <w:rsid w:val="00632BF9"/>
    <w:rsid w:val="00632F5C"/>
    <w:rsid w:val="00635CBB"/>
    <w:rsid w:val="006378DA"/>
    <w:rsid w:val="00637EE7"/>
    <w:rsid w:val="00642F67"/>
    <w:rsid w:val="00647912"/>
    <w:rsid w:val="0065050C"/>
    <w:rsid w:val="00653AC4"/>
    <w:rsid w:val="0065467C"/>
    <w:rsid w:val="00660340"/>
    <w:rsid w:val="0066271B"/>
    <w:rsid w:val="00663BD8"/>
    <w:rsid w:val="006648CD"/>
    <w:rsid w:val="00672854"/>
    <w:rsid w:val="0067471F"/>
    <w:rsid w:val="00674BB2"/>
    <w:rsid w:val="00675019"/>
    <w:rsid w:val="006759A4"/>
    <w:rsid w:val="006761FD"/>
    <w:rsid w:val="0067699A"/>
    <w:rsid w:val="0068062A"/>
    <w:rsid w:val="00683118"/>
    <w:rsid w:val="00683C2E"/>
    <w:rsid w:val="00691032"/>
    <w:rsid w:val="00692070"/>
    <w:rsid w:val="006A149B"/>
    <w:rsid w:val="006A5CE3"/>
    <w:rsid w:val="006A73FD"/>
    <w:rsid w:val="006B0653"/>
    <w:rsid w:val="006B162F"/>
    <w:rsid w:val="006B2F2A"/>
    <w:rsid w:val="006B7D8C"/>
    <w:rsid w:val="006B7FC2"/>
    <w:rsid w:val="006C0DCD"/>
    <w:rsid w:val="006C10F5"/>
    <w:rsid w:val="006C1D43"/>
    <w:rsid w:val="006C1E40"/>
    <w:rsid w:val="006C46D1"/>
    <w:rsid w:val="006C761E"/>
    <w:rsid w:val="006D04D6"/>
    <w:rsid w:val="006D415B"/>
    <w:rsid w:val="006D4AC3"/>
    <w:rsid w:val="006E0673"/>
    <w:rsid w:val="006E2EFA"/>
    <w:rsid w:val="006E33D9"/>
    <w:rsid w:val="006E4E92"/>
    <w:rsid w:val="006F05B1"/>
    <w:rsid w:val="007018B7"/>
    <w:rsid w:val="00703338"/>
    <w:rsid w:val="00705188"/>
    <w:rsid w:val="00706853"/>
    <w:rsid w:val="00706DD4"/>
    <w:rsid w:val="00710D1C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655A"/>
    <w:rsid w:val="00747487"/>
    <w:rsid w:val="00747847"/>
    <w:rsid w:val="007478B1"/>
    <w:rsid w:val="00750EBA"/>
    <w:rsid w:val="00753A0F"/>
    <w:rsid w:val="0076314A"/>
    <w:rsid w:val="0076508D"/>
    <w:rsid w:val="007676DE"/>
    <w:rsid w:val="00770331"/>
    <w:rsid w:val="00772936"/>
    <w:rsid w:val="00774239"/>
    <w:rsid w:val="00775397"/>
    <w:rsid w:val="0077662D"/>
    <w:rsid w:val="00776FCB"/>
    <w:rsid w:val="00777992"/>
    <w:rsid w:val="0079013C"/>
    <w:rsid w:val="00790973"/>
    <w:rsid w:val="007927F5"/>
    <w:rsid w:val="0079402C"/>
    <w:rsid w:val="00796D2C"/>
    <w:rsid w:val="007A190D"/>
    <w:rsid w:val="007A3EDB"/>
    <w:rsid w:val="007B4259"/>
    <w:rsid w:val="007B4C06"/>
    <w:rsid w:val="007B59D8"/>
    <w:rsid w:val="007C09AC"/>
    <w:rsid w:val="007C4C5B"/>
    <w:rsid w:val="007D3843"/>
    <w:rsid w:val="007D74F4"/>
    <w:rsid w:val="007D7C11"/>
    <w:rsid w:val="007E040F"/>
    <w:rsid w:val="007E0636"/>
    <w:rsid w:val="007E2352"/>
    <w:rsid w:val="007E6F99"/>
    <w:rsid w:val="007F17F0"/>
    <w:rsid w:val="007F24B6"/>
    <w:rsid w:val="007F5DF0"/>
    <w:rsid w:val="007F6DF6"/>
    <w:rsid w:val="00801BA6"/>
    <w:rsid w:val="008022B1"/>
    <w:rsid w:val="00811416"/>
    <w:rsid w:val="00815D29"/>
    <w:rsid w:val="00821BBE"/>
    <w:rsid w:val="0082652D"/>
    <w:rsid w:val="008303A6"/>
    <w:rsid w:val="00831FA2"/>
    <w:rsid w:val="00832733"/>
    <w:rsid w:val="00836588"/>
    <w:rsid w:val="0083680A"/>
    <w:rsid w:val="00842499"/>
    <w:rsid w:val="00842E3A"/>
    <w:rsid w:val="008459E3"/>
    <w:rsid w:val="00847E8A"/>
    <w:rsid w:val="008501A3"/>
    <w:rsid w:val="00854281"/>
    <w:rsid w:val="00854B7C"/>
    <w:rsid w:val="00855040"/>
    <w:rsid w:val="00860CF4"/>
    <w:rsid w:val="008664A2"/>
    <w:rsid w:val="0086776E"/>
    <w:rsid w:val="00871E16"/>
    <w:rsid w:val="00872F50"/>
    <w:rsid w:val="00874365"/>
    <w:rsid w:val="00875E5A"/>
    <w:rsid w:val="008805AA"/>
    <w:rsid w:val="00881E62"/>
    <w:rsid w:val="00883FF4"/>
    <w:rsid w:val="00894D01"/>
    <w:rsid w:val="008976D9"/>
    <w:rsid w:val="00897BDF"/>
    <w:rsid w:val="008A1E97"/>
    <w:rsid w:val="008A25A6"/>
    <w:rsid w:val="008B1FC8"/>
    <w:rsid w:val="008B37FD"/>
    <w:rsid w:val="008B47BC"/>
    <w:rsid w:val="008B5935"/>
    <w:rsid w:val="008B6767"/>
    <w:rsid w:val="008B67E9"/>
    <w:rsid w:val="008C0440"/>
    <w:rsid w:val="008C1400"/>
    <w:rsid w:val="008D1317"/>
    <w:rsid w:val="008D736C"/>
    <w:rsid w:val="008E0DE5"/>
    <w:rsid w:val="008E7578"/>
    <w:rsid w:val="008F28B1"/>
    <w:rsid w:val="008F3CD8"/>
    <w:rsid w:val="008F7B5F"/>
    <w:rsid w:val="0090455C"/>
    <w:rsid w:val="00905F29"/>
    <w:rsid w:val="00906BD1"/>
    <w:rsid w:val="009105E1"/>
    <w:rsid w:val="0091078D"/>
    <w:rsid w:val="00912221"/>
    <w:rsid w:val="00923596"/>
    <w:rsid w:val="009246DD"/>
    <w:rsid w:val="0093431C"/>
    <w:rsid w:val="00940667"/>
    <w:rsid w:val="00941128"/>
    <w:rsid w:val="00942D93"/>
    <w:rsid w:val="009454DE"/>
    <w:rsid w:val="00947939"/>
    <w:rsid w:val="00955B20"/>
    <w:rsid w:val="00956EC5"/>
    <w:rsid w:val="00964DE6"/>
    <w:rsid w:val="00971485"/>
    <w:rsid w:val="00972BCD"/>
    <w:rsid w:val="0097360E"/>
    <w:rsid w:val="00980B3C"/>
    <w:rsid w:val="0098483C"/>
    <w:rsid w:val="00986B21"/>
    <w:rsid w:val="00990253"/>
    <w:rsid w:val="00990DB4"/>
    <w:rsid w:val="009929F2"/>
    <w:rsid w:val="009944D6"/>
    <w:rsid w:val="009958CB"/>
    <w:rsid w:val="00997C40"/>
    <w:rsid w:val="009A0D66"/>
    <w:rsid w:val="009B2F7D"/>
    <w:rsid w:val="009B31B2"/>
    <w:rsid w:val="009B3956"/>
    <w:rsid w:val="009C341C"/>
    <w:rsid w:val="009C54FA"/>
    <w:rsid w:val="009C723F"/>
    <w:rsid w:val="009D0487"/>
    <w:rsid w:val="009D102B"/>
    <w:rsid w:val="009D1FFB"/>
    <w:rsid w:val="009D21BE"/>
    <w:rsid w:val="009D22EB"/>
    <w:rsid w:val="009D2CF7"/>
    <w:rsid w:val="009D42CC"/>
    <w:rsid w:val="009D7632"/>
    <w:rsid w:val="009E45B1"/>
    <w:rsid w:val="009F0ED6"/>
    <w:rsid w:val="009F477B"/>
    <w:rsid w:val="009F4F91"/>
    <w:rsid w:val="00A023CC"/>
    <w:rsid w:val="00A10524"/>
    <w:rsid w:val="00A11AC5"/>
    <w:rsid w:val="00A11DB1"/>
    <w:rsid w:val="00A12944"/>
    <w:rsid w:val="00A13318"/>
    <w:rsid w:val="00A15AF4"/>
    <w:rsid w:val="00A174A1"/>
    <w:rsid w:val="00A20A7A"/>
    <w:rsid w:val="00A20A96"/>
    <w:rsid w:val="00A20DA6"/>
    <w:rsid w:val="00A31FDE"/>
    <w:rsid w:val="00A32674"/>
    <w:rsid w:val="00A32D87"/>
    <w:rsid w:val="00A403C5"/>
    <w:rsid w:val="00A41940"/>
    <w:rsid w:val="00A41BEA"/>
    <w:rsid w:val="00A44878"/>
    <w:rsid w:val="00A4533F"/>
    <w:rsid w:val="00A47531"/>
    <w:rsid w:val="00A47AA5"/>
    <w:rsid w:val="00A53D16"/>
    <w:rsid w:val="00A552D6"/>
    <w:rsid w:val="00A5614F"/>
    <w:rsid w:val="00A57F54"/>
    <w:rsid w:val="00A6054A"/>
    <w:rsid w:val="00A6127E"/>
    <w:rsid w:val="00A62F2B"/>
    <w:rsid w:val="00A6464D"/>
    <w:rsid w:val="00A65DF8"/>
    <w:rsid w:val="00A727A8"/>
    <w:rsid w:val="00A76733"/>
    <w:rsid w:val="00A836EA"/>
    <w:rsid w:val="00A85462"/>
    <w:rsid w:val="00A90F34"/>
    <w:rsid w:val="00A91C14"/>
    <w:rsid w:val="00A9408D"/>
    <w:rsid w:val="00A94E66"/>
    <w:rsid w:val="00AA3F35"/>
    <w:rsid w:val="00AA6CCD"/>
    <w:rsid w:val="00AB3F38"/>
    <w:rsid w:val="00AB76C8"/>
    <w:rsid w:val="00AC107F"/>
    <w:rsid w:val="00AC21A5"/>
    <w:rsid w:val="00AC62CF"/>
    <w:rsid w:val="00AD07E7"/>
    <w:rsid w:val="00AD28CB"/>
    <w:rsid w:val="00AD540E"/>
    <w:rsid w:val="00AE366E"/>
    <w:rsid w:val="00AE6A54"/>
    <w:rsid w:val="00AF4532"/>
    <w:rsid w:val="00AF52DE"/>
    <w:rsid w:val="00B00B0E"/>
    <w:rsid w:val="00B00E23"/>
    <w:rsid w:val="00B037E8"/>
    <w:rsid w:val="00B03CC7"/>
    <w:rsid w:val="00B03CC9"/>
    <w:rsid w:val="00B05C53"/>
    <w:rsid w:val="00B122F3"/>
    <w:rsid w:val="00B17399"/>
    <w:rsid w:val="00B2311E"/>
    <w:rsid w:val="00B23FD6"/>
    <w:rsid w:val="00B2430C"/>
    <w:rsid w:val="00B26CEE"/>
    <w:rsid w:val="00B31B50"/>
    <w:rsid w:val="00B31F80"/>
    <w:rsid w:val="00B32055"/>
    <w:rsid w:val="00B325B9"/>
    <w:rsid w:val="00B33F7A"/>
    <w:rsid w:val="00B353E9"/>
    <w:rsid w:val="00B36274"/>
    <w:rsid w:val="00B419CF"/>
    <w:rsid w:val="00B4439D"/>
    <w:rsid w:val="00B45C54"/>
    <w:rsid w:val="00B53156"/>
    <w:rsid w:val="00B65801"/>
    <w:rsid w:val="00B671DC"/>
    <w:rsid w:val="00B833F2"/>
    <w:rsid w:val="00B87A3D"/>
    <w:rsid w:val="00B90CAE"/>
    <w:rsid w:val="00B92B95"/>
    <w:rsid w:val="00B94371"/>
    <w:rsid w:val="00BA532D"/>
    <w:rsid w:val="00BA6212"/>
    <w:rsid w:val="00BA6627"/>
    <w:rsid w:val="00BB0CD6"/>
    <w:rsid w:val="00BB1BF6"/>
    <w:rsid w:val="00BB2130"/>
    <w:rsid w:val="00BB38A7"/>
    <w:rsid w:val="00BB6BE2"/>
    <w:rsid w:val="00BD0C93"/>
    <w:rsid w:val="00BD5445"/>
    <w:rsid w:val="00BE038A"/>
    <w:rsid w:val="00BE1C6C"/>
    <w:rsid w:val="00BE239E"/>
    <w:rsid w:val="00BE23F6"/>
    <w:rsid w:val="00BE3423"/>
    <w:rsid w:val="00BE52DF"/>
    <w:rsid w:val="00BE6544"/>
    <w:rsid w:val="00BF44F4"/>
    <w:rsid w:val="00BF4919"/>
    <w:rsid w:val="00BF4A50"/>
    <w:rsid w:val="00C01F45"/>
    <w:rsid w:val="00C023DC"/>
    <w:rsid w:val="00C02BED"/>
    <w:rsid w:val="00C05548"/>
    <w:rsid w:val="00C0754E"/>
    <w:rsid w:val="00C07B27"/>
    <w:rsid w:val="00C07DDD"/>
    <w:rsid w:val="00C13578"/>
    <w:rsid w:val="00C20594"/>
    <w:rsid w:val="00C225A8"/>
    <w:rsid w:val="00C231BE"/>
    <w:rsid w:val="00C243CD"/>
    <w:rsid w:val="00C24770"/>
    <w:rsid w:val="00C302D2"/>
    <w:rsid w:val="00C33D57"/>
    <w:rsid w:val="00C3593E"/>
    <w:rsid w:val="00C3692A"/>
    <w:rsid w:val="00C410EF"/>
    <w:rsid w:val="00C46532"/>
    <w:rsid w:val="00C47403"/>
    <w:rsid w:val="00C5300F"/>
    <w:rsid w:val="00C53E2D"/>
    <w:rsid w:val="00C55105"/>
    <w:rsid w:val="00C55600"/>
    <w:rsid w:val="00C56550"/>
    <w:rsid w:val="00C572D7"/>
    <w:rsid w:val="00C61D88"/>
    <w:rsid w:val="00C67F4B"/>
    <w:rsid w:val="00C728F6"/>
    <w:rsid w:val="00C85681"/>
    <w:rsid w:val="00C9066B"/>
    <w:rsid w:val="00C925E4"/>
    <w:rsid w:val="00CA7616"/>
    <w:rsid w:val="00CB2568"/>
    <w:rsid w:val="00CB5774"/>
    <w:rsid w:val="00CB5D21"/>
    <w:rsid w:val="00CB7ED2"/>
    <w:rsid w:val="00CC066E"/>
    <w:rsid w:val="00CC0C95"/>
    <w:rsid w:val="00CC34E5"/>
    <w:rsid w:val="00CC6D2D"/>
    <w:rsid w:val="00CC72EB"/>
    <w:rsid w:val="00CD05C5"/>
    <w:rsid w:val="00CD4229"/>
    <w:rsid w:val="00CD68F1"/>
    <w:rsid w:val="00CE126E"/>
    <w:rsid w:val="00CE4668"/>
    <w:rsid w:val="00CE4CDA"/>
    <w:rsid w:val="00CF00AC"/>
    <w:rsid w:val="00CF2CD9"/>
    <w:rsid w:val="00CF2DCA"/>
    <w:rsid w:val="00CF5402"/>
    <w:rsid w:val="00D02160"/>
    <w:rsid w:val="00D0520A"/>
    <w:rsid w:val="00D05358"/>
    <w:rsid w:val="00D14E1F"/>
    <w:rsid w:val="00D1518D"/>
    <w:rsid w:val="00D1714E"/>
    <w:rsid w:val="00D23FCF"/>
    <w:rsid w:val="00D2466A"/>
    <w:rsid w:val="00D24891"/>
    <w:rsid w:val="00D259D5"/>
    <w:rsid w:val="00D25E0F"/>
    <w:rsid w:val="00D26444"/>
    <w:rsid w:val="00D3076B"/>
    <w:rsid w:val="00D3615C"/>
    <w:rsid w:val="00D4191E"/>
    <w:rsid w:val="00D5077F"/>
    <w:rsid w:val="00D51CD2"/>
    <w:rsid w:val="00D52F60"/>
    <w:rsid w:val="00D5621E"/>
    <w:rsid w:val="00D566BB"/>
    <w:rsid w:val="00D572E2"/>
    <w:rsid w:val="00D6154E"/>
    <w:rsid w:val="00D617C4"/>
    <w:rsid w:val="00D646B2"/>
    <w:rsid w:val="00D72FAC"/>
    <w:rsid w:val="00D81C29"/>
    <w:rsid w:val="00D82D6E"/>
    <w:rsid w:val="00D832A9"/>
    <w:rsid w:val="00D91878"/>
    <w:rsid w:val="00D920A3"/>
    <w:rsid w:val="00D94D0B"/>
    <w:rsid w:val="00D9743E"/>
    <w:rsid w:val="00D977C5"/>
    <w:rsid w:val="00DA7448"/>
    <w:rsid w:val="00DA7978"/>
    <w:rsid w:val="00DA7EDD"/>
    <w:rsid w:val="00DB215F"/>
    <w:rsid w:val="00DB71F1"/>
    <w:rsid w:val="00DC08C8"/>
    <w:rsid w:val="00DC09F0"/>
    <w:rsid w:val="00DD1F91"/>
    <w:rsid w:val="00DD463E"/>
    <w:rsid w:val="00DD704B"/>
    <w:rsid w:val="00DE0AB9"/>
    <w:rsid w:val="00DE2294"/>
    <w:rsid w:val="00DE791F"/>
    <w:rsid w:val="00DF0084"/>
    <w:rsid w:val="00DF26D8"/>
    <w:rsid w:val="00DF74ED"/>
    <w:rsid w:val="00DF7B0B"/>
    <w:rsid w:val="00DF7E8D"/>
    <w:rsid w:val="00E0597F"/>
    <w:rsid w:val="00E06895"/>
    <w:rsid w:val="00E0713E"/>
    <w:rsid w:val="00E122B9"/>
    <w:rsid w:val="00E14FE7"/>
    <w:rsid w:val="00E15081"/>
    <w:rsid w:val="00E171B4"/>
    <w:rsid w:val="00E34D43"/>
    <w:rsid w:val="00E37236"/>
    <w:rsid w:val="00E42158"/>
    <w:rsid w:val="00E4244A"/>
    <w:rsid w:val="00E455B8"/>
    <w:rsid w:val="00E5247C"/>
    <w:rsid w:val="00E61183"/>
    <w:rsid w:val="00E674BE"/>
    <w:rsid w:val="00E72F8E"/>
    <w:rsid w:val="00E73B87"/>
    <w:rsid w:val="00E74814"/>
    <w:rsid w:val="00E7672F"/>
    <w:rsid w:val="00E872D0"/>
    <w:rsid w:val="00E9264F"/>
    <w:rsid w:val="00E97626"/>
    <w:rsid w:val="00EA0230"/>
    <w:rsid w:val="00EA10A9"/>
    <w:rsid w:val="00EA28E1"/>
    <w:rsid w:val="00EA2DCA"/>
    <w:rsid w:val="00EA358E"/>
    <w:rsid w:val="00EA39BB"/>
    <w:rsid w:val="00EA50F6"/>
    <w:rsid w:val="00EA6467"/>
    <w:rsid w:val="00EB0B8B"/>
    <w:rsid w:val="00EB2A39"/>
    <w:rsid w:val="00EC166B"/>
    <w:rsid w:val="00EC303F"/>
    <w:rsid w:val="00EC3183"/>
    <w:rsid w:val="00ED03F7"/>
    <w:rsid w:val="00ED1016"/>
    <w:rsid w:val="00ED5317"/>
    <w:rsid w:val="00ED645F"/>
    <w:rsid w:val="00ED65F7"/>
    <w:rsid w:val="00EE2CF3"/>
    <w:rsid w:val="00EE7CBC"/>
    <w:rsid w:val="00EF30AB"/>
    <w:rsid w:val="00EF617D"/>
    <w:rsid w:val="00F04C4F"/>
    <w:rsid w:val="00F05749"/>
    <w:rsid w:val="00F07F9B"/>
    <w:rsid w:val="00F1445C"/>
    <w:rsid w:val="00F164C7"/>
    <w:rsid w:val="00F2100B"/>
    <w:rsid w:val="00F21F17"/>
    <w:rsid w:val="00F2677F"/>
    <w:rsid w:val="00F35E5A"/>
    <w:rsid w:val="00F36451"/>
    <w:rsid w:val="00F37F90"/>
    <w:rsid w:val="00F4020B"/>
    <w:rsid w:val="00F423A4"/>
    <w:rsid w:val="00F43473"/>
    <w:rsid w:val="00F4348F"/>
    <w:rsid w:val="00F4475D"/>
    <w:rsid w:val="00F52F0D"/>
    <w:rsid w:val="00F52FF5"/>
    <w:rsid w:val="00F55BE0"/>
    <w:rsid w:val="00F645F8"/>
    <w:rsid w:val="00F66ECE"/>
    <w:rsid w:val="00F67F6E"/>
    <w:rsid w:val="00F74C9B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357E"/>
    <w:rsid w:val="00FC4A7C"/>
    <w:rsid w:val="00FC5A91"/>
    <w:rsid w:val="00FC70BB"/>
    <w:rsid w:val="00FC7FCD"/>
    <w:rsid w:val="00FD03A7"/>
    <w:rsid w:val="00FD22B9"/>
    <w:rsid w:val="00FD4C5B"/>
    <w:rsid w:val="00FD6CF1"/>
    <w:rsid w:val="00FD75B5"/>
    <w:rsid w:val="00FE017F"/>
    <w:rsid w:val="00FE1FB6"/>
    <w:rsid w:val="00FE38E9"/>
    <w:rsid w:val="00FE3B14"/>
    <w:rsid w:val="00FE4D05"/>
    <w:rsid w:val="00FF0D7E"/>
    <w:rsid w:val="00FF0EEE"/>
    <w:rsid w:val="00FF2F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Body Tex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29F2"/>
  </w:style>
  <w:style w:type="paragraph" w:styleId="Titolo1">
    <w:name w:val="heading 1"/>
    <w:basedOn w:val="Normale"/>
    <w:next w:val="Normale"/>
    <w:qFormat/>
    <w:rsid w:val="008B47B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8B47BC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8B47BC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8B47BC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8B47BC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8B47BC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8B47BC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8B47BC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8B47BC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8B47BC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8B47BC"/>
  </w:style>
  <w:style w:type="character" w:styleId="Collegamentoipertestuale">
    <w:name w:val="Hyperlink"/>
    <w:rsid w:val="008B47BC"/>
    <w:rPr>
      <w:color w:val="0000FF"/>
      <w:u w:val="single"/>
    </w:rPr>
  </w:style>
  <w:style w:type="paragraph" w:customStyle="1" w:styleId="Corpodeltesto1">
    <w:name w:val="Corpo del testo1"/>
    <w:basedOn w:val="Normale"/>
    <w:rsid w:val="008B47BC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semiHidden/>
    <w:rsid w:val="008B47BC"/>
  </w:style>
  <w:style w:type="character" w:styleId="Rimandonotaapidipagina">
    <w:name w:val="footnote reference"/>
    <w:semiHidden/>
    <w:rsid w:val="008B47BC"/>
    <w:rPr>
      <w:vertAlign w:val="superscript"/>
    </w:rPr>
  </w:style>
  <w:style w:type="paragraph" w:styleId="Intestazione">
    <w:name w:val="header"/>
    <w:basedOn w:val="Normale"/>
    <w:rsid w:val="008B47BC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Normal">
    <w:name w:val="Table Normal"/>
    <w:uiPriority w:val="2"/>
    <w:semiHidden/>
    <w:qFormat/>
    <w:rsid w:val="00DD1F9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anboldcenterbig">
    <w:name w:val="span_bold_center_big"/>
    <w:basedOn w:val="Carpredefinitoparagrafo"/>
    <w:rsid w:val="002D786D"/>
  </w:style>
  <w:style w:type="paragraph" w:customStyle="1" w:styleId="Default">
    <w:name w:val="Default"/>
    <w:rsid w:val="0029332E"/>
    <w:pPr>
      <w:autoSpaceDE w:val="0"/>
      <w:autoSpaceDN w:val="0"/>
      <w:adjustRightInd w:val="0"/>
    </w:pPr>
    <w:rPr>
      <w:rFonts w:ascii="Corbel" w:hAnsi="Corbel" w:cs="Corbel"/>
      <w:color w:val="000000"/>
      <w:sz w:val="24"/>
      <w:szCs w:val="24"/>
    </w:rPr>
  </w:style>
  <w:style w:type="character" w:customStyle="1" w:styleId="Titolo60">
    <w:name w:val="Titolo #6_"/>
    <w:link w:val="Titolo61"/>
    <w:locked/>
    <w:rsid w:val="006E4E92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1">
    <w:name w:val="Titolo #6"/>
    <w:basedOn w:val="Normale"/>
    <w:link w:val="Titolo60"/>
    <w:rsid w:val="006E4E92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</w:rPr>
  </w:style>
  <w:style w:type="paragraph" w:customStyle="1" w:styleId="Standard">
    <w:name w:val="Standard"/>
    <w:rsid w:val="00AE366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Corpodeltesto">
    <w:name w:val="Body Text"/>
    <w:basedOn w:val="Normale"/>
    <w:link w:val="CorpodeltestoCarattere"/>
    <w:uiPriority w:val="1"/>
    <w:qFormat/>
    <w:rsid w:val="00E42158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it-IT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E42158"/>
    <w:rPr>
      <w:rFonts w:ascii="Arial" w:eastAsia="Arial" w:hAnsi="Arial" w:cs="Arial"/>
      <w:sz w:val="22"/>
      <w:szCs w:val="22"/>
      <w:lang w:bidi="it-IT"/>
    </w:rPr>
  </w:style>
  <w:style w:type="table" w:customStyle="1" w:styleId="Grigliatabella1">
    <w:name w:val="Griglia tabella1"/>
    <w:basedOn w:val="Tabellanormale"/>
    <w:next w:val="Grigliatabella"/>
    <w:rsid w:val="00015D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97360E"/>
    <w:pPr>
      <w:widowControl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3D24B4"/>
    <w:pPr>
      <w:suppressAutoHyphens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0436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190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09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9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50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388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1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19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4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3555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65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82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53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82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88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icsettalarodano.edu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iic8bn004@pec.istruzione.i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iic8bn004@istruzione.it%2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1DD769-C205-4D84-8CE5-A4DAD9E75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assunta boffo</dc:creator>
  <cp:lastModifiedBy>assistente10</cp:lastModifiedBy>
  <cp:revision>9</cp:revision>
  <cp:lastPrinted>2024-06-06T13:26:00Z</cp:lastPrinted>
  <dcterms:created xsi:type="dcterms:W3CDTF">2024-04-08T10:47:00Z</dcterms:created>
  <dcterms:modified xsi:type="dcterms:W3CDTF">2025-01-10T09:04:00Z</dcterms:modified>
</cp:coreProperties>
</file>