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B9FCF" w14:textId="739B2C95" w:rsidR="00DD1F91" w:rsidRPr="009929F2" w:rsidRDefault="002D473A" w:rsidP="009929F2">
      <w:pPr>
        <w:jc w:val="both"/>
        <w:rPr>
          <w:sz w:val="22"/>
          <w:szCs w:val="22"/>
        </w:rPr>
      </w:pP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bookmarkStart w:id="0" w:name="_GoBack"/>
      <w:bookmarkEnd w:id="0"/>
    </w:p>
    <w:p w14:paraId="283CB8C1" w14:textId="008D3CF2" w:rsidR="007C09AC" w:rsidRPr="009929F2" w:rsidRDefault="00DD1F91" w:rsidP="009929F2">
      <w:pPr>
        <w:pStyle w:val="Default"/>
        <w:jc w:val="both"/>
        <w:rPr>
          <w:rFonts w:ascii="Times New Roman" w:hAnsi="Times New Roman" w:cs="Times New Roman"/>
          <w:sz w:val="22"/>
          <w:szCs w:val="22"/>
        </w:rPr>
      </w:pPr>
      <w:r w:rsidRPr="009929F2">
        <w:rPr>
          <w:rFonts w:ascii="Times New Roman" w:hAnsi="Times New Roman" w:cs="Times New Roman"/>
          <w:sz w:val="22"/>
          <w:szCs w:val="22"/>
        </w:rPr>
        <w:t xml:space="preserve">   </w:t>
      </w:r>
      <w:r w:rsidR="00EC3183" w:rsidRPr="009929F2">
        <w:rPr>
          <w:rFonts w:ascii="Times New Roman" w:hAnsi="Times New Roman" w:cs="Times New Roman"/>
          <w:sz w:val="22"/>
          <w:szCs w:val="22"/>
        </w:rPr>
        <w:t xml:space="preserve">                                                                                                                        </w:t>
      </w:r>
      <w:r w:rsidRPr="009929F2">
        <w:rPr>
          <w:rFonts w:ascii="Times New Roman" w:hAnsi="Times New Roman" w:cs="Times New Roman"/>
          <w:sz w:val="22"/>
          <w:szCs w:val="22"/>
        </w:rPr>
        <w:t xml:space="preserve">     </w:t>
      </w:r>
    </w:p>
    <w:p w14:paraId="5B731B20" w14:textId="56037668" w:rsidR="00AF4532" w:rsidRDefault="00EA10A9" w:rsidP="009929F2">
      <w:pPr>
        <w:widowControl w:val="0"/>
        <w:tabs>
          <w:tab w:val="left" w:pos="1733"/>
        </w:tabs>
        <w:autoSpaceDE w:val="0"/>
        <w:autoSpaceDN w:val="0"/>
        <w:ind w:right="284"/>
        <w:jc w:val="both"/>
        <w:rPr>
          <w:rFonts w:eastAsia="Calibri"/>
          <w:b/>
          <w:sz w:val="22"/>
          <w:szCs w:val="22"/>
          <w:lang w:eastAsia="en-US"/>
        </w:rPr>
      </w:pPr>
      <w:r>
        <w:rPr>
          <w:rFonts w:ascii="Bookman Old Style" w:hAnsi="Bookman Old Style"/>
          <w:i/>
          <w:noProof/>
          <w:sz w:val="22"/>
        </w:rPr>
        <mc:AlternateContent>
          <mc:Choice Requires="wpg">
            <w:drawing>
              <wp:anchor distT="0" distB="0" distL="114300" distR="114300" simplePos="0" relativeHeight="251659264" behindDoc="0" locked="0" layoutInCell="1" allowOverlap="1" wp14:anchorId="3B25DD0B" wp14:editId="2A9ADB10">
                <wp:simplePos x="0" y="0"/>
                <wp:positionH relativeFrom="page">
                  <wp:posOffset>5095875</wp:posOffset>
                </wp:positionH>
                <wp:positionV relativeFrom="paragraph">
                  <wp:posOffset>140970</wp:posOffset>
                </wp:positionV>
                <wp:extent cx="1876425" cy="790575"/>
                <wp:effectExtent l="0" t="0" r="9525" b="9525"/>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6425" cy="790575"/>
                          <a:chOff x="8414" y="-147"/>
                          <a:chExt cx="2955" cy="1512"/>
                        </a:xfrm>
                      </wpg:grpSpPr>
                      <pic:pic xmlns:pic="http://schemas.openxmlformats.org/drawingml/2006/picture">
                        <pic:nvPicPr>
                          <pic:cNvPr id="3" name="Picture 4"/>
                          <pic:cNvPicPr>
                            <a:picLocks noChangeAspect="1" noChangeArrowheads="1"/>
                          </pic:cNvPicPr>
                        </pic:nvPicPr>
                        <pic:blipFill>
                          <a:blip r:embed="rId8"/>
                          <a:srcRect/>
                          <a:stretch>
                            <a:fillRect/>
                          </a:stretch>
                        </pic:blipFill>
                        <pic:spPr bwMode="auto">
                          <a:xfrm>
                            <a:off x="9302" y="-147"/>
                            <a:ext cx="1073" cy="1088"/>
                          </a:xfrm>
                          <a:prstGeom prst="rect">
                            <a:avLst/>
                          </a:prstGeom>
                          <a:noFill/>
                        </pic:spPr>
                      </pic:pic>
                      <pic:pic xmlns:pic="http://schemas.openxmlformats.org/drawingml/2006/picture">
                        <pic:nvPicPr>
                          <pic:cNvPr id="4" name="Picture 3"/>
                          <pic:cNvPicPr>
                            <a:picLocks noChangeAspect="1" noChangeArrowheads="1"/>
                          </pic:cNvPicPr>
                        </pic:nvPicPr>
                        <pic:blipFill>
                          <a:blip r:embed="rId9" cstate="print"/>
                          <a:srcRect/>
                          <a:stretch>
                            <a:fillRect/>
                          </a:stretch>
                        </pic:blipFill>
                        <pic:spPr bwMode="auto">
                          <a:xfrm>
                            <a:off x="8414" y="959"/>
                            <a:ext cx="2955" cy="406"/>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7B70CF2F" id="Gruppo 1" o:spid="_x0000_s1026" style="position:absolute;margin-left:401.25pt;margin-top:11.1pt;width:147.75pt;height:62.25pt;z-index:251659264;mso-position-horizontal-relative:page" coordorigin="8414,-147" coordsize="2955,15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9302;top:-147;width:1073;height:1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">
                  <v:imagedata r:id="rId11" o:title=""/>
                </v:shape>
                <v:shape id="Picture 3" o:spid="_x0000_s1028" type="#_x0000_t75" style="position:absolute;left:8414;top:959;width:2955;height: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">
                  <v:imagedata r:id="rId12" o:title=""/>
                </v:shape>
                <w10:wrap anchorx="page"/>
              </v:group>
            </w:pict>
          </mc:Fallback>
        </mc:AlternateContent>
      </w:r>
    </w:p>
    <w:p w14:paraId="457C3D63" w14:textId="3D753F20" w:rsidR="00AF4532" w:rsidRDefault="00AF4532" w:rsidP="009929F2">
      <w:pPr>
        <w:widowControl w:val="0"/>
        <w:tabs>
          <w:tab w:val="left" w:pos="1733"/>
        </w:tabs>
        <w:autoSpaceDE w:val="0"/>
        <w:autoSpaceDN w:val="0"/>
        <w:ind w:right="284"/>
        <w:jc w:val="both"/>
        <w:rPr>
          <w:rFonts w:eastAsia="Calibri"/>
          <w:b/>
          <w:sz w:val="22"/>
          <w:szCs w:val="22"/>
          <w:lang w:eastAsia="en-US"/>
        </w:rPr>
      </w:pPr>
    </w:p>
    <w:p w14:paraId="52933258" w14:textId="78A776F8" w:rsidR="00EA10A9" w:rsidRDefault="00EA10A9" w:rsidP="00EA10A9">
      <w:pPr>
        <w:jc w:val="center"/>
        <w:rPr>
          <w:rFonts w:ascii="Verdana" w:hAnsi="Verdana"/>
          <w:b/>
          <w:sz w:val="14"/>
        </w:rPr>
      </w:pPr>
      <w:r>
        <w:rPr>
          <w:rFonts w:ascii="Verdana" w:hAnsi="Verdana"/>
          <w:b/>
          <w:sz w:val="14"/>
        </w:rPr>
        <w:t xml:space="preserve">Istituto </w:t>
      </w:r>
      <w:proofErr w:type="spellStart"/>
      <w:proofErr w:type="gramStart"/>
      <w:r>
        <w:rPr>
          <w:rFonts w:ascii="Verdana" w:hAnsi="Verdana"/>
          <w:b/>
          <w:sz w:val="14"/>
        </w:rPr>
        <w:t>Comprensivo“</w:t>
      </w:r>
      <w:proofErr w:type="gramEnd"/>
      <w:r>
        <w:rPr>
          <w:rFonts w:ascii="Verdana" w:hAnsi="Verdana"/>
          <w:b/>
          <w:sz w:val="14"/>
        </w:rPr>
        <w:t>Leonardo</w:t>
      </w:r>
      <w:proofErr w:type="spellEnd"/>
      <w:r>
        <w:rPr>
          <w:rFonts w:ascii="Verdana" w:hAnsi="Verdana"/>
          <w:b/>
          <w:sz w:val="14"/>
        </w:rPr>
        <w:t xml:space="preserve"> da Vinci”</w:t>
      </w:r>
    </w:p>
    <w:p w14:paraId="73FF2C76" w14:textId="77777777" w:rsidR="00EA10A9" w:rsidRDefault="00EA10A9" w:rsidP="00EA10A9">
      <w:pPr>
        <w:jc w:val="center"/>
        <w:rPr>
          <w:rFonts w:ascii="Verdana"/>
          <w:sz w:val="14"/>
        </w:rPr>
      </w:pPr>
      <w:r>
        <w:rPr>
          <w:rFonts w:ascii="Verdana"/>
          <w:sz w:val="14"/>
        </w:rPr>
        <w:t>Scuola Infanzia-Primaria-Secondaria I Gr. Settala-Rodano</w:t>
      </w:r>
    </w:p>
    <w:p w14:paraId="1F59AA8C" w14:textId="77777777" w:rsidR="00EA10A9" w:rsidRPr="002F6426" w:rsidRDefault="00EA10A9" w:rsidP="00EA10A9">
      <w:pPr>
        <w:jc w:val="center"/>
        <w:rPr>
          <w:rFonts w:ascii="Verdana"/>
          <w:sz w:val="14"/>
        </w:rPr>
      </w:pPr>
      <w:r>
        <w:rPr>
          <w:rFonts w:ascii="Verdana"/>
          <w:sz w:val="14"/>
        </w:rPr>
        <w:t>ViaVerdi8/b -20049 Settala(MI</w:t>
      </w:r>
      <w:proofErr w:type="gramStart"/>
      <w:r>
        <w:rPr>
          <w:rFonts w:ascii="Verdana"/>
          <w:sz w:val="14"/>
        </w:rPr>
        <w:t xml:space="preserve">)  </w:t>
      </w:r>
      <w:r w:rsidRPr="006B0466">
        <w:rPr>
          <w:rFonts w:ascii="Verdana"/>
          <w:sz w:val="14"/>
          <w:lang w:val="en-US"/>
        </w:rPr>
        <w:t>Tel.</w:t>
      </w:r>
      <w:proofErr w:type="gramEnd"/>
      <w:r w:rsidRPr="006B0466">
        <w:rPr>
          <w:rFonts w:ascii="Verdana"/>
          <w:sz w:val="14"/>
          <w:lang w:val="en-US"/>
        </w:rPr>
        <w:t>029</w:t>
      </w:r>
      <w:r>
        <w:rPr>
          <w:rFonts w:ascii="Verdana"/>
          <w:sz w:val="14"/>
          <w:lang w:val="en-US"/>
        </w:rPr>
        <w:t>5770144-0295379121</w:t>
      </w:r>
    </w:p>
    <w:p w14:paraId="4DF0841E" w14:textId="77777777" w:rsidR="00EA10A9" w:rsidRDefault="00BF5047" w:rsidP="00EA10A9">
      <w:pPr>
        <w:jc w:val="center"/>
      </w:pPr>
      <w:hyperlink r:id="rId13" w:history="1">
        <w:r w:rsidR="00EA10A9" w:rsidRPr="007905BD">
          <w:rPr>
            <w:rStyle w:val="Collegamentoipertestuale"/>
            <w:rFonts w:ascii="Verdana" w:hAnsi="Verdana"/>
            <w:sz w:val="14"/>
            <w:lang w:val="en-US"/>
          </w:rPr>
          <w:t xml:space="preserve">miic8bn004@istruzione.it </w:t>
        </w:r>
      </w:hyperlink>
      <w:r w:rsidR="00EA10A9">
        <w:rPr>
          <w:rStyle w:val="Collegamentoipertestuale"/>
          <w:rFonts w:ascii="Verdana" w:hAnsi="Verdana"/>
          <w:sz w:val="14"/>
          <w:lang w:val="en-US"/>
        </w:rPr>
        <w:t xml:space="preserve"> - </w:t>
      </w:r>
      <w:hyperlink r:id="rId14">
        <w:r w:rsidR="00EA10A9" w:rsidRPr="006B0466">
          <w:rPr>
            <w:rFonts w:ascii="Verdana" w:hAnsi="Verdana"/>
            <w:sz w:val="14"/>
            <w:lang w:val="en-US"/>
          </w:rPr>
          <w:t>miic8bn004@pec.istruzione.it</w:t>
        </w:r>
      </w:hyperlink>
    </w:p>
    <w:p w14:paraId="77A9B8E8" w14:textId="1F0942C6" w:rsidR="00AF4532" w:rsidRDefault="00EA10A9" w:rsidP="00EA10A9">
      <w:pPr>
        <w:widowControl w:val="0"/>
        <w:tabs>
          <w:tab w:val="left" w:pos="1733"/>
        </w:tabs>
        <w:autoSpaceDE w:val="0"/>
        <w:autoSpaceDN w:val="0"/>
        <w:ind w:right="284"/>
        <w:jc w:val="both"/>
        <w:rPr>
          <w:rFonts w:eastAsia="Calibri"/>
          <w:b/>
          <w:sz w:val="22"/>
          <w:szCs w:val="22"/>
          <w:lang w:eastAsia="en-US"/>
        </w:rPr>
      </w:pPr>
      <w:r>
        <w:rPr>
          <w:rFonts w:ascii="Verdana" w:hAnsi="Verdana"/>
          <w:sz w:val="14"/>
          <w:lang w:val="en-US"/>
        </w:rPr>
        <w:t xml:space="preserve">                                                   </w:t>
      </w:r>
      <w:hyperlink r:id="rId15" w:history="1">
        <w:r w:rsidRPr="007905BD">
          <w:rPr>
            <w:rStyle w:val="Collegamentoipertestuale"/>
            <w:rFonts w:ascii="Verdana" w:hAnsi="Verdana"/>
            <w:sz w:val="14"/>
            <w:lang w:val="en-US"/>
          </w:rPr>
          <w:t>www.icsettalarodano.edu.it</w:t>
        </w:r>
      </w:hyperlink>
      <w:r>
        <w:rPr>
          <w:rStyle w:val="Collegamentoipertestuale"/>
          <w:rFonts w:ascii="Verdana" w:hAnsi="Verdana"/>
          <w:sz w:val="14"/>
          <w:lang w:val="en-US"/>
        </w:rPr>
        <w:t xml:space="preserve"> </w:t>
      </w:r>
      <w:r w:rsidRPr="006B0466">
        <w:rPr>
          <w:rFonts w:ascii="Verdana" w:hAnsi="Verdana"/>
          <w:sz w:val="14"/>
          <w:lang w:val="en-US"/>
        </w:rPr>
        <w:t>– C.F. 91510760159</w:t>
      </w:r>
    </w:p>
    <w:p w14:paraId="1BA48216" w14:textId="77777777" w:rsidR="00AF4532" w:rsidRDefault="00AF4532" w:rsidP="009929F2">
      <w:pPr>
        <w:widowControl w:val="0"/>
        <w:tabs>
          <w:tab w:val="left" w:pos="1733"/>
        </w:tabs>
        <w:autoSpaceDE w:val="0"/>
        <w:autoSpaceDN w:val="0"/>
        <w:ind w:right="284"/>
        <w:jc w:val="both"/>
        <w:rPr>
          <w:rFonts w:eastAsia="Calibri"/>
          <w:b/>
          <w:sz w:val="22"/>
          <w:szCs w:val="22"/>
          <w:lang w:eastAsia="en-US"/>
        </w:rPr>
      </w:pPr>
    </w:p>
    <w:p w14:paraId="0D0C8A9C" w14:textId="2CC09AB3" w:rsidR="00EA10A9" w:rsidRDefault="00A12944" w:rsidP="009929F2">
      <w:pPr>
        <w:widowControl w:val="0"/>
        <w:tabs>
          <w:tab w:val="left" w:pos="1733"/>
        </w:tabs>
        <w:autoSpaceDE w:val="0"/>
        <w:autoSpaceDN w:val="0"/>
        <w:ind w:right="284"/>
        <w:jc w:val="both"/>
        <w:rPr>
          <w:rFonts w:eastAsia="Calibri"/>
          <w:b/>
          <w:i/>
          <w:iCs/>
          <w:sz w:val="22"/>
          <w:szCs w:val="22"/>
          <w:lang w:eastAsia="en-US"/>
        </w:rPr>
      </w:pP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p>
    <w:p w14:paraId="6E809688" w14:textId="0D73BB6C" w:rsidR="00EE7CBC" w:rsidRPr="00D65B93" w:rsidRDefault="001844DE" w:rsidP="00D65B93">
      <w:pPr>
        <w:widowControl w:val="0"/>
        <w:tabs>
          <w:tab w:val="left" w:pos="1733"/>
        </w:tabs>
        <w:autoSpaceDE w:val="0"/>
        <w:autoSpaceDN w:val="0"/>
        <w:ind w:right="284"/>
        <w:jc w:val="both"/>
        <w:rPr>
          <w:rFonts w:eastAsiaTheme="minorEastAsia"/>
          <w:sz w:val="22"/>
          <w:szCs w:val="22"/>
        </w:rPr>
      </w:pPr>
      <w:r>
        <w:rPr>
          <w:rFonts w:eastAsia="Calibri"/>
          <w:b/>
          <w:i/>
          <w:iCs/>
          <w:sz w:val="22"/>
          <w:szCs w:val="22"/>
          <w:lang w:eastAsia="en-US"/>
        </w:rPr>
        <w:t>ALLEGATO E</w:t>
      </w:r>
      <w:r w:rsidR="00EA10A9">
        <w:rPr>
          <w:rFonts w:eastAsia="Calibri"/>
          <w:b/>
          <w:i/>
          <w:iCs/>
          <w:sz w:val="22"/>
          <w:szCs w:val="22"/>
          <w:lang w:eastAsia="en-US"/>
        </w:rPr>
        <w:tab/>
      </w:r>
      <w:r w:rsidR="00EA10A9">
        <w:rPr>
          <w:rFonts w:eastAsia="Calibri"/>
          <w:b/>
          <w:i/>
          <w:iCs/>
          <w:sz w:val="22"/>
          <w:szCs w:val="22"/>
          <w:lang w:eastAsia="en-US"/>
        </w:rPr>
        <w:tab/>
      </w:r>
      <w:r w:rsidR="00EE7CBC" w:rsidRPr="009929F2">
        <w:rPr>
          <w:color w:val="000000"/>
          <w:sz w:val="22"/>
          <w:szCs w:val="22"/>
        </w:rPr>
        <w:t xml:space="preserve">                                                                                               </w:t>
      </w:r>
    </w:p>
    <w:p w14:paraId="561BC1C9" w14:textId="77777777"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p>
    <w:p w14:paraId="01E628E5" w14:textId="048A0D8F"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r w:rsidRPr="009929F2">
        <w:rPr>
          <w:rFonts w:eastAsia="Calibri"/>
          <w:b/>
          <w:i/>
          <w:iCs/>
          <w:sz w:val="22"/>
          <w:szCs w:val="22"/>
          <w:lang w:eastAsia="en-US"/>
        </w:rPr>
        <w:t xml:space="preserve">OGGETTO: DICHIARAZIONE DI INSUSSISTENZA CAUSE OSTATIVE PER IL RUOLO DI </w:t>
      </w:r>
      <w:r w:rsidR="006C10F5" w:rsidRPr="009929F2">
        <w:rPr>
          <w:rFonts w:eastAsia="Calibri"/>
          <w:b/>
          <w:i/>
          <w:iCs/>
          <w:sz w:val="22"/>
          <w:szCs w:val="22"/>
          <w:lang w:eastAsia="en-US"/>
        </w:rPr>
        <w:t>ESPERO E/O TUTOR</w:t>
      </w:r>
    </w:p>
    <w:p w14:paraId="36A032D7" w14:textId="77777777" w:rsidR="00EE7CBC" w:rsidRPr="009929F2" w:rsidRDefault="00EE7CBC" w:rsidP="009929F2">
      <w:pPr>
        <w:widowControl w:val="0"/>
        <w:tabs>
          <w:tab w:val="left" w:pos="1733"/>
        </w:tabs>
        <w:autoSpaceDE w:val="0"/>
        <w:autoSpaceDN w:val="0"/>
        <w:ind w:right="284"/>
        <w:jc w:val="both"/>
        <w:rPr>
          <w:rFonts w:eastAsia="Calibri"/>
          <w:bCs/>
          <w:i/>
          <w:iCs/>
          <w:sz w:val="22"/>
          <w:szCs w:val="22"/>
          <w:lang w:eastAsia="en-US"/>
        </w:rPr>
      </w:pPr>
    </w:p>
    <w:p w14:paraId="3ACB3367" w14:textId="77777777" w:rsidR="00EE7CBC" w:rsidRPr="009929F2" w:rsidRDefault="00EE7CBC" w:rsidP="009929F2">
      <w:pPr>
        <w:keepNext/>
        <w:keepLines/>
        <w:widowControl w:val="0"/>
        <w:jc w:val="both"/>
        <w:outlineLvl w:val="5"/>
        <w:rPr>
          <w:rFonts w:eastAsia="Arial"/>
          <w:b/>
          <w:bCs/>
          <w:sz w:val="22"/>
          <w:szCs w:val="22"/>
        </w:rPr>
      </w:pPr>
    </w:p>
    <w:p w14:paraId="207FD355"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Il sottoscritto __________________________________</w:t>
      </w:r>
      <w:r w:rsidRPr="009929F2">
        <w:rPr>
          <w:sz w:val="22"/>
          <w:szCs w:val="22"/>
        </w:rPr>
        <w:t xml:space="preserve"> </w:t>
      </w:r>
    </w:p>
    <w:p w14:paraId="62DB2058" w14:textId="77777777" w:rsidR="00EE7CBC" w:rsidRPr="009929F2" w:rsidRDefault="00EE7CBC" w:rsidP="009929F2">
      <w:pPr>
        <w:keepNext/>
        <w:keepLines/>
        <w:widowControl w:val="0"/>
        <w:jc w:val="both"/>
        <w:outlineLvl w:val="5"/>
        <w:rPr>
          <w:rFonts w:eastAsia="Arial"/>
          <w:b/>
          <w:bCs/>
          <w:sz w:val="22"/>
          <w:szCs w:val="22"/>
        </w:rPr>
      </w:pPr>
    </w:p>
    <w:p w14:paraId="0B74C037"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Nato a _______________ il______________ residente a_____________ Provincia di _________</w:t>
      </w:r>
    </w:p>
    <w:p w14:paraId="18FEB535" w14:textId="77777777" w:rsidR="00EE7CBC" w:rsidRPr="009929F2" w:rsidRDefault="00EE7CBC" w:rsidP="009929F2">
      <w:pPr>
        <w:keepNext/>
        <w:keepLines/>
        <w:widowControl w:val="0"/>
        <w:jc w:val="both"/>
        <w:outlineLvl w:val="5"/>
        <w:rPr>
          <w:rFonts w:eastAsia="Arial"/>
          <w:b/>
          <w:bCs/>
          <w:sz w:val="22"/>
          <w:szCs w:val="22"/>
        </w:rPr>
      </w:pPr>
    </w:p>
    <w:p w14:paraId="7E7A60B5"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Via________________________________________________ Codice Fiscale __________________ </w:t>
      </w:r>
    </w:p>
    <w:p w14:paraId="37DCF145" w14:textId="77777777" w:rsidR="00EE7CBC" w:rsidRPr="009929F2" w:rsidRDefault="00EE7CBC" w:rsidP="009929F2">
      <w:pPr>
        <w:keepNext/>
        <w:keepLines/>
        <w:widowControl w:val="0"/>
        <w:jc w:val="both"/>
        <w:outlineLvl w:val="5"/>
        <w:rPr>
          <w:rFonts w:eastAsia="Arial"/>
          <w:b/>
          <w:bCs/>
          <w:sz w:val="22"/>
          <w:szCs w:val="22"/>
        </w:rPr>
      </w:pPr>
    </w:p>
    <w:p w14:paraId="3220C51A"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Partecipante alla selezione in qualità di ______________________________ nel progetto di cui in oggetto</w:t>
      </w:r>
    </w:p>
    <w:p w14:paraId="2E36328A" w14:textId="77777777" w:rsidR="00EE7CBC" w:rsidRPr="009929F2" w:rsidRDefault="00EE7CBC" w:rsidP="009929F2">
      <w:pPr>
        <w:keepNext/>
        <w:keepLines/>
        <w:widowControl w:val="0"/>
        <w:jc w:val="both"/>
        <w:outlineLvl w:val="5"/>
        <w:rPr>
          <w:rFonts w:eastAsia="Arial"/>
          <w:bCs/>
          <w:sz w:val="22"/>
          <w:szCs w:val="22"/>
        </w:rPr>
      </w:pPr>
    </w:p>
    <w:p w14:paraId="703DA588" w14:textId="77777777" w:rsidR="00EE7CBC" w:rsidRPr="009929F2" w:rsidRDefault="00EE7CBC" w:rsidP="00D65B93">
      <w:pPr>
        <w:spacing w:before="120" w:after="120"/>
        <w:jc w:val="center"/>
        <w:outlineLvl w:val="0"/>
        <w:rPr>
          <w:b/>
          <w:sz w:val="22"/>
          <w:szCs w:val="22"/>
        </w:rPr>
      </w:pPr>
      <w:r w:rsidRPr="009929F2">
        <w:rPr>
          <w:b/>
          <w:sz w:val="22"/>
          <w:szCs w:val="22"/>
        </w:rPr>
        <w:t>DICHIARA</w:t>
      </w:r>
    </w:p>
    <w:p w14:paraId="0804449A" w14:textId="77777777" w:rsidR="00EE7CBC" w:rsidRPr="009929F2" w:rsidRDefault="00EE7CBC" w:rsidP="009929F2">
      <w:pPr>
        <w:spacing w:before="120" w:after="120"/>
        <w:jc w:val="both"/>
        <w:outlineLvl w:val="0"/>
        <w:rPr>
          <w:b/>
          <w:sz w:val="22"/>
          <w:szCs w:val="22"/>
        </w:rPr>
      </w:pPr>
    </w:p>
    <w:p w14:paraId="26C87488" w14:textId="77777777" w:rsidR="00EE7CBC" w:rsidRPr="009929F2" w:rsidRDefault="00EE7CBC" w:rsidP="009929F2">
      <w:pPr>
        <w:spacing w:before="120" w:after="120"/>
        <w:jc w:val="both"/>
        <w:rPr>
          <w:b/>
          <w:sz w:val="22"/>
          <w:szCs w:val="22"/>
        </w:rPr>
      </w:pPr>
      <w:r w:rsidRPr="009929F2">
        <w:rPr>
          <w:b/>
          <w:sz w:val="22"/>
          <w:szCs w:val="22"/>
        </w:rPr>
        <w:t xml:space="preserve">ai sensi dell’art. 75 del </w:t>
      </w:r>
      <w:proofErr w:type="spellStart"/>
      <w:r w:rsidRPr="009929F2">
        <w:rPr>
          <w:b/>
          <w:sz w:val="22"/>
          <w:szCs w:val="22"/>
        </w:rPr>
        <w:t>d.P.R.</w:t>
      </w:r>
      <w:proofErr w:type="spellEnd"/>
      <w:r w:rsidRPr="009929F2">
        <w:rPr>
          <w:b/>
          <w:sz w:val="22"/>
          <w:szCs w:val="22"/>
        </w:rPr>
        <w:t xml:space="preserve"> n. 445 del 28 dicembre 2000 consapevole degli artt. 46 e 47 del </w:t>
      </w:r>
      <w:proofErr w:type="spellStart"/>
      <w:r w:rsidRPr="009929F2">
        <w:rPr>
          <w:b/>
          <w:sz w:val="22"/>
          <w:szCs w:val="22"/>
        </w:rPr>
        <w:t>d.P.R.</w:t>
      </w:r>
      <w:proofErr w:type="spellEnd"/>
      <w:r w:rsidRPr="009929F2">
        <w:rPr>
          <w:b/>
          <w:sz w:val="22"/>
          <w:szCs w:val="22"/>
        </w:rPr>
        <w:t xml:space="preserve"> n. 445 del 28 dicembre 2000:</w:t>
      </w:r>
    </w:p>
    <w:p w14:paraId="732B3BCD" w14:textId="77777777" w:rsidR="00EE7CBC" w:rsidRPr="009929F2" w:rsidRDefault="00EE7CBC" w:rsidP="009929F2">
      <w:pPr>
        <w:spacing w:before="120" w:after="120"/>
        <w:jc w:val="both"/>
        <w:rPr>
          <w:b/>
          <w:sz w:val="22"/>
          <w:szCs w:val="22"/>
        </w:rPr>
      </w:pPr>
    </w:p>
    <w:p w14:paraId="5CA222BA"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non trovarsi in situazione di incompatibilità, ai sensi di quanto previsto dal d.lgs. n. 39/2013 e dall’art. 53, del d.lgs. n. 165/2001; </w:t>
      </w:r>
    </w:p>
    <w:p w14:paraId="531B3221" w14:textId="77777777" w:rsidR="00EE7CBC" w:rsidRPr="009929F2" w:rsidRDefault="00EE7CBC" w:rsidP="009929F2">
      <w:pPr>
        <w:spacing w:before="120" w:after="120"/>
        <w:ind w:left="720"/>
        <w:contextualSpacing/>
        <w:jc w:val="both"/>
        <w:rPr>
          <w:sz w:val="22"/>
          <w:szCs w:val="22"/>
        </w:rPr>
      </w:pPr>
    </w:p>
    <w:p w14:paraId="555EFFCB"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di non avere, direttamente o indirettamente, un interesse finanziario, economico o altro interesse personale nel procedimento in esame ai sensi e per gli effetti di quanto  </w:t>
      </w:r>
    </w:p>
    <w:p w14:paraId="3887E67D"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propri;</w:t>
      </w:r>
    </w:p>
    <w:p w14:paraId="50A217C9"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parenti, affini entro il secondo grado, del coniuge o di conviventi, oppure di persone con le quali abbia rapporti di frequentazione abituale;</w:t>
      </w:r>
    </w:p>
    <w:p w14:paraId="757753B5"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con cui egli o il coniuge abbia causa pendente o grave inimicizia o rapporti di credito o debito significativi;</w:t>
      </w:r>
    </w:p>
    <w:p w14:paraId="7DD330D9"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9929F2" w:rsidRDefault="00EE7CBC" w:rsidP="009929F2">
      <w:pPr>
        <w:autoSpaceDE w:val="0"/>
        <w:autoSpaceDN w:val="0"/>
        <w:adjustRightInd w:val="0"/>
        <w:spacing w:before="120" w:after="120"/>
        <w:ind w:left="1068"/>
        <w:contextualSpacing/>
        <w:jc w:val="both"/>
        <w:rPr>
          <w:sz w:val="22"/>
          <w:szCs w:val="22"/>
        </w:rPr>
      </w:pPr>
    </w:p>
    <w:p w14:paraId="42C11E91" w14:textId="77777777" w:rsidR="00EE7CBC" w:rsidRPr="009929F2" w:rsidRDefault="00EE7CBC" w:rsidP="009929F2">
      <w:pPr>
        <w:numPr>
          <w:ilvl w:val="0"/>
          <w:numId w:val="31"/>
        </w:numPr>
        <w:spacing w:after="120" w:line="276" w:lineRule="auto"/>
        <w:contextualSpacing/>
        <w:jc w:val="both"/>
        <w:rPr>
          <w:rFonts w:eastAsia="Calibri"/>
          <w:sz w:val="22"/>
          <w:szCs w:val="22"/>
        </w:rPr>
      </w:pPr>
      <w:r w:rsidRPr="009929F2">
        <w:rPr>
          <w:rFonts w:eastAsia="Calibri"/>
          <w:sz w:val="22"/>
          <w:szCs w:val="22"/>
        </w:rPr>
        <w:t>che non sussistono diverse ragioni di opportunità che si frappongano al conferimento dell’incarico in questione;</w:t>
      </w:r>
    </w:p>
    <w:p w14:paraId="05BE7A72" w14:textId="77777777" w:rsidR="00EE7CBC" w:rsidRPr="009929F2" w:rsidRDefault="00EE7CBC" w:rsidP="009929F2">
      <w:pPr>
        <w:spacing w:after="120" w:line="276" w:lineRule="auto"/>
        <w:ind w:left="720"/>
        <w:contextualSpacing/>
        <w:jc w:val="both"/>
        <w:rPr>
          <w:rFonts w:eastAsia="Calibri"/>
          <w:sz w:val="22"/>
          <w:szCs w:val="22"/>
        </w:rPr>
      </w:pPr>
    </w:p>
    <w:p w14:paraId="776C0BC0" w14:textId="77777777" w:rsidR="00EE7CBC" w:rsidRPr="009929F2" w:rsidRDefault="00EE7CBC" w:rsidP="009929F2">
      <w:pPr>
        <w:numPr>
          <w:ilvl w:val="0"/>
          <w:numId w:val="31"/>
        </w:numPr>
        <w:spacing w:before="120" w:after="120"/>
        <w:contextualSpacing/>
        <w:jc w:val="both"/>
        <w:rPr>
          <w:rFonts w:eastAsiaTheme="minorHAnsi"/>
          <w:sz w:val="22"/>
          <w:szCs w:val="22"/>
        </w:rPr>
      </w:pPr>
      <w:r w:rsidRPr="009929F2">
        <w:rPr>
          <w:sz w:val="22"/>
          <w:szCs w:val="22"/>
        </w:rPr>
        <w:t>di aver preso piena cognizione del D.M. 26 aprile 2022, n. 105, recante il Codice di Comportamento dei dipendenti del Ministero dell’istruzione e del merito;</w:t>
      </w:r>
    </w:p>
    <w:p w14:paraId="070BC8A1" w14:textId="77777777" w:rsidR="00EE7CBC" w:rsidRPr="009929F2" w:rsidRDefault="00EE7CBC" w:rsidP="009929F2">
      <w:pPr>
        <w:jc w:val="both"/>
        <w:rPr>
          <w:rFonts w:eastAsia="Calibri"/>
          <w:sz w:val="22"/>
          <w:szCs w:val="22"/>
          <w:lang w:eastAsia="en-US"/>
        </w:rPr>
      </w:pPr>
    </w:p>
    <w:p w14:paraId="6A1C6FF9"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di impegnarsi a comunicare tempestivamente all’Istituzione scolastica eventuali variazioni che dovessero intervenire nel corso dello svolgimento dell’incarico;</w:t>
      </w:r>
    </w:p>
    <w:p w14:paraId="60009918" w14:textId="77777777" w:rsidR="00EE7CBC" w:rsidRPr="009929F2" w:rsidRDefault="00EE7CBC" w:rsidP="009929F2">
      <w:pPr>
        <w:spacing w:before="120" w:after="120"/>
        <w:ind w:left="720"/>
        <w:contextualSpacing/>
        <w:jc w:val="both"/>
        <w:rPr>
          <w:sz w:val="22"/>
          <w:szCs w:val="22"/>
        </w:rPr>
      </w:pPr>
    </w:p>
    <w:p w14:paraId="11FE0E4E"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lastRenderedPageBreak/>
        <w:t>di impegnarsi altresì a comunicare all’Istituzione scolastica qualsiasi altra circostanza sopravvenuta di carattere ostativo rispetto all’espletamento dell’incarico;</w:t>
      </w:r>
    </w:p>
    <w:p w14:paraId="5A777EFB" w14:textId="77777777" w:rsidR="00EE7CBC" w:rsidRPr="009929F2" w:rsidRDefault="00EE7CBC" w:rsidP="009929F2">
      <w:pPr>
        <w:ind w:left="708"/>
        <w:jc w:val="both"/>
        <w:rPr>
          <w:sz w:val="22"/>
          <w:szCs w:val="22"/>
        </w:rPr>
      </w:pPr>
    </w:p>
    <w:p w14:paraId="354F4950" w14:textId="77777777" w:rsidR="00EE7CBC" w:rsidRPr="009929F2" w:rsidRDefault="00EE7CBC" w:rsidP="009929F2">
      <w:pPr>
        <w:spacing w:before="120" w:after="120"/>
        <w:ind w:left="720"/>
        <w:contextualSpacing/>
        <w:jc w:val="both"/>
        <w:rPr>
          <w:sz w:val="22"/>
          <w:szCs w:val="22"/>
        </w:rPr>
      </w:pPr>
    </w:p>
    <w:p w14:paraId="3DBC4BA4"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9929F2" w:rsidRDefault="00EE7CBC" w:rsidP="009929F2">
      <w:pPr>
        <w:jc w:val="both"/>
        <w:rPr>
          <w:rFonts w:eastAsiaTheme="minorEastAsia"/>
          <w:b/>
          <w:sz w:val="22"/>
          <w:szCs w:val="22"/>
        </w:rPr>
      </w:pPr>
    </w:p>
    <w:p w14:paraId="793B7DF8" w14:textId="77777777" w:rsidR="00EE7CBC" w:rsidRPr="009929F2" w:rsidRDefault="00EE7CBC" w:rsidP="009929F2">
      <w:pPr>
        <w:contextualSpacing/>
        <w:jc w:val="both"/>
        <w:rPr>
          <w:b/>
          <w:sz w:val="22"/>
          <w:szCs w:val="22"/>
        </w:rPr>
      </w:pPr>
    </w:p>
    <w:p w14:paraId="7A5C831C" w14:textId="77777777" w:rsidR="00EE7CBC" w:rsidRPr="009929F2" w:rsidRDefault="00EE7CBC" w:rsidP="009929F2">
      <w:pPr>
        <w:contextualSpacing/>
        <w:jc w:val="both"/>
        <w:rPr>
          <w:sz w:val="22"/>
          <w:szCs w:val="22"/>
        </w:rPr>
      </w:pPr>
    </w:p>
    <w:p w14:paraId="4A1EB84A"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r>
    </w:p>
    <w:p w14:paraId="1790D71C"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 xml:space="preserve">                                                                                                                               </w:t>
      </w:r>
      <w:r w:rsidRPr="009929F2">
        <w:rPr>
          <w:rFonts w:eastAsia="Calibri"/>
          <w:sz w:val="22"/>
          <w:szCs w:val="22"/>
          <w:lang w:eastAsia="en-US"/>
        </w:rPr>
        <w:tab/>
        <w:t xml:space="preserve">        Firmato</w:t>
      </w:r>
    </w:p>
    <w:p w14:paraId="2A991A0D" w14:textId="77777777" w:rsidR="00EE7CBC" w:rsidRPr="009929F2" w:rsidRDefault="00EE7CBC" w:rsidP="009929F2">
      <w:pPr>
        <w:tabs>
          <w:tab w:val="left" w:pos="6585"/>
        </w:tabs>
        <w:jc w:val="both"/>
        <w:rPr>
          <w:rFonts w:eastAsia="Calibri"/>
          <w:sz w:val="22"/>
          <w:szCs w:val="22"/>
          <w:lang w:eastAsia="en-US"/>
        </w:rPr>
      </w:pPr>
    </w:p>
    <w:p w14:paraId="4E892622"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t>__________________</w:t>
      </w:r>
    </w:p>
    <w:p w14:paraId="7E88D624" w14:textId="77777777" w:rsidR="00EE7CBC" w:rsidRPr="009929F2" w:rsidRDefault="00EE7CBC" w:rsidP="009929F2">
      <w:pPr>
        <w:jc w:val="both"/>
        <w:rPr>
          <w:rFonts w:eastAsia="Calibri"/>
          <w:sz w:val="22"/>
          <w:szCs w:val="22"/>
          <w:lang w:eastAsia="en-US"/>
        </w:rPr>
      </w:pPr>
    </w:p>
    <w:p w14:paraId="628C2394" w14:textId="77777777" w:rsidR="00EE7CBC" w:rsidRPr="009929F2" w:rsidRDefault="00EE7CBC" w:rsidP="009929F2">
      <w:pPr>
        <w:spacing w:after="200"/>
        <w:contextualSpacing/>
        <w:mirrorIndents/>
        <w:jc w:val="both"/>
        <w:rPr>
          <w:rFonts w:eastAsiaTheme="minorHAnsi"/>
          <w:i/>
          <w:sz w:val="22"/>
          <w:szCs w:val="22"/>
          <w:lang w:eastAsia="en-US"/>
        </w:rPr>
      </w:pPr>
    </w:p>
    <w:p w14:paraId="0C9F18E2" w14:textId="77777777" w:rsidR="00EE7CBC" w:rsidRPr="009929F2" w:rsidRDefault="00EE7CBC" w:rsidP="009929F2">
      <w:pPr>
        <w:autoSpaceDE w:val="0"/>
        <w:spacing w:after="200"/>
        <w:mirrorIndents/>
        <w:jc w:val="both"/>
        <w:rPr>
          <w:rFonts w:eastAsiaTheme="minorEastAsia"/>
          <w:sz w:val="22"/>
          <w:szCs w:val="22"/>
        </w:rPr>
      </w:pPr>
    </w:p>
    <w:sectPr w:rsidR="00EE7CBC" w:rsidRPr="009929F2" w:rsidSect="00BF5047">
      <w:footerReference w:type="even" r:id="rId16"/>
      <w:footerReference w:type="default" r:id="rId17"/>
      <w:pgSz w:w="11907" w:h="16839" w:code="9"/>
      <w:pgMar w:top="851" w:right="1134" w:bottom="1134" w:left="1134"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B04E2" w14:textId="77777777" w:rsidR="00CB7ED2" w:rsidRDefault="00CB7ED2">
      <w:r>
        <w:separator/>
      </w:r>
    </w:p>
  </w:endnote>
  <w:endnote w:type="continuationSeparator" w:id="0">
    <w:p w14:paraId="71771C30" w14:textId="77777777" w:rsidR="00CB7ED2" w:rsidRDefault="00CB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1DA19" w14:textId="730C12AD" w:rsidR="00CB7ED2" w:rsidRDefault="00CB7ED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14:paraId="6A38DBDA" w14:textId="77777777" w:rsidR="00CB7ED2" w:rsidRDefault="00CB7ED2">
    <w:pPr>
      <w:pStyle w:val="Pidipagina"/>
    </w:pPr>
  </w:p>
  <w:p w14:paraId="055F06A6" w14:textId="77777777" w:rsidR="00CB7ED2" w:rsidRDefault="00CB7ED2"/>
  <w:p w14:paraId="7982F905" w14:textId="77777777" w:rsidR="00CB7ED2" w:rsidRDefault="00CB7ED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99777" w14:textId="479A962F" w:rsidR="00CB7ED2" w:rsidRDefault="00CB7ED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F5047">
      <w:rPr>
        <w:rStyle w:val="Numeropagina"/>
        <w:noProof/>
      </w:rPr>
      <w:t>2</w:t>
    </w:r>
    <w:r>
      <w:rPr>
        <w:rStyle w:val="Numeropagina"/>
      </w:rPr>
      <w:fldChar w:fldCharType="end"/>
    </w:r>
  </w:p>
  <w:p w14:paraId="01B4600A" w14:textId="77777777" w:rsidR="00CB7ED2" w:rsidRDefault="00CB7ED2">
    <w:pPr>
      <w:pStyle w:val="Pidipagina"/>
    </w:pPr>
  </w:p>
  <w:p w14:paraId="17DE312E" w14:textId="77777777" w:rsidR="00CB7ED2" w:rsidRDefault="00CB7ED2"/>
  <w:p w14:paraId="2BBCCEC0" w14:textId="77777777" w:rsidR="00CB7ED2" w:rsidRDefault="00CB7ED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E303F" w14:textId="77777777" w:rsidR="00CB7ED2" w:rsidRDefault="00CB7ED2">
      <w:r>
        <w:separator/>
      </w:r>
    </w:p>
  </w:footnote>
  <w:footnote w:type="continuationSeparator" w:id="0">
    <w:p w14:paraId="589B89A7" w14:textId="77777777" w:rsidR="00CB7ED2" w:rsidRDefault="00CB7E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5"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7"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4AF15330"/>
    <w:multiLevelType w:val="hybridMultilevel"/>
    <w:tmpl w:val="3642E00E"/>
    <w:lvl w:ilvl="0" w:tplc="0410000F">
      <w:start w:val="1"/>
      <w:numFmt w:val="decimal"/>
      <w:lvlText w:val="%1."/>
      <w:lvlJc w:val="left"/>
      <w:pPr>
        <w:ind w:left="2912" w:hanging="360"/>
      </w:pPr>
      <w:rPr>
        <w:rFont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abstractNum w:abstractNumId="29"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5"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3"/>
  </w:num>
  <w:num w:numId="7">
    <w:abstractNumId w:val="10"/>
  </w:num>
  <w:num w:numId="8">
    <w:abstractNumId w:val="26"/>
  </w:num>
  <w:num w:numId="9">
    <w:abstractNumId w:val="12"/>
  </w:num>
  <w:num w:numId="10">
    <w:abstractNumId w:val="38"/>
  </w:num>
  <w:num w:numId="11">
    <w:abstractNumId w:val="24"/>
  </w:num>
  <w:num w:numId="12">
    <w:abstractNumId w:val="7"/>
  </w:num>
  <w:num w:numId="13">
    <w:abstractNumId w:val="8"/>
  </w:num>
  <w:num w:numId="14">
    <w:abstractNumId w:val="5"/>
  </w:num>
  <w:num w:numId="15">
    <w:abstractNumId w:val="18"/>
  </w:num>
  <w:num w:numId="16">
    <w:abstractNumId w:val="36"/>
  </w:num>
  <w:num w:numId="17">
    <w:abstractNumId w:val="9"/>
  </w:num>
  <w:num w:numId="18">
    <w:abstractNumId w:val="25"/>
  </w:num>
  <w:num w:numId="19">
    <w:abstractNumId w:val="3"/>
  </w:num>
  <w:num w:numId="20">
    <w:abstractNumId w:val="4"/>
  </w:num>
  <w:num w:numId="21">
    <w:abstractNumId w:val="14"/>
  </w:num>
  <w:num w:numId="22">
    <w:abstractNumId w:val="16"/>
  </w:num>
  <w:num w:numId="23">
    <w:abstractNumId w:val="19"/>
  </w:num>
  <w:num w:numId="24">
    <w:abstractNumId w:val="30"/>
  </w:num>
  <w:num w:numId="25">
    <w:abstractNumId w:val="11"/>
  </w:num>
  <w:num w:numId="26">
    <w:abstractNumId w:val="32"/>
  </w:num>
  <w:num w:numId="27">
    <w:abstractNumId w:val="20"/>
  </w:num>
  <w:num w:numId="28">
    <w:abstractNumId w:val="29"/>
  </w:num>
  <w:num w:numId="29">
    <w:abstractNumId w:val="33"/>
  </w:num>
  <w:num w:numId="30">
    <w:abstractNumId w:val="35"/>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num>
  <w:num w:numId="34">
    <w:abstractNumId w:val="34"/>
  </w:num>
  <w:num w:numId="35">
    <w:abstractNumId w:val="23"/>
  </w:num>
  <w:num w:numId="36">
    <w:abstractNumId w:val="22"/>
  </w:num>
  <w:num w:numId="37">
    <w:abstractNumId w:val="15"/>
  </w:num>
  <w:num w:numId="38">
    <w:abstractNumId w:val="17"/>
  </w:num>
  <w:num w:numId="39">
    <w:abstractNumId w:val="31"/>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2828"/>
    <w:rsid w:val="00010D73"/>
    <w:rsid w:val="0001314D"/>
    <w:rsid w:val="0001443F"/>
    <w:rsid w:val="00015D2C"/>
    <w:rsid w:val="00016658"/>
    <w:rsid w:val="00021EB3"/>
    <w:rsid w:val="000239CA"/>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706B"/>
    <w:rsid w:val="0008242F"/>
    <w:rsid w:val="00082B3F"/>
    <w:rsid w:val="00087094"/>
    <w:rsid w:val="00093B8A"/>
    <w:rsid w:val="00095FAC"/>
    <w:rsid w:val="000A19BA"/>
    <w:rsid w:val="000A2C09"/>
    <w:rsid w:val="000A74CB"/>
    <w:rsid w:val="000B0C7A"/>
    <w:rsid w:val="000B12C5"/>
    <w:rsid w:val="000B480F"/>
    <w:rsid w:val="000B6C44"/>
    <w:rsid w:val="000B7E48"/>
    <w:rsid w:val="000C0039"/>
    <w:rsid w:val="000C11ED"/>
    <w:rsid w:val="000C7368"/>
    <w:rsid w:val="000D1AFB"/>
    <w:rsid w:val="000D5BE5"/>
    <w:rsid w:val="000E1E4D"/>
    <w:rsid w:val="000E246B"/>
    <w:rsid w:val="000E3AE1"/>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37D21"/>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44DE"/>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0784D"/>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467E9"/>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786D"/>
    <w:rsid w:val="002E1891"/>
    <w:rsid w:val="002E1DEB"/>
    <w:rsid w:val="002E5DB6"/>
    <w:rsid w:val="002F49B3"/>
    <w:rsid w:val="002F66C4"/>
    <w:rsid w:val="00300F45"/>
    <w:rsid w:val="00304B62"/>
    <w:rsid w:val="0030701D"/>
    <w:rsid w:val="003101F6"/>
    <w:rsid w:val="003204FE"/>
    <w:rsid w:val="003307A6"/>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4352"/>
    <w:rsid w:val="003E18F4"/>
    <w:rsid w:val="003E2DA4"/>
    <w:rsid w:val="003E2E35"/>
    <w:rsid w:val="003E5C47"/>
    <w:rsid w:val="003E6F53"/>
    <w:rsid w:val="003F2D21"/>
    <w:rsid w:val="003F5439"/>
    <w:rsid w:val="004076E9"/>
    <w:rsid w:val="00414813"/>
    <w:rsid w:val="00416DC1"/>
    <w:rsid w:val="00417757"/>
    <w:rsid w:val="00430C48"/>
    <w:rsid w:val="00433CB5"/>
    <w:rsid w:val="00435251"/>
    <w:rsid w:val="00435CFB"/>
    <w:rsid w:val="0044224C"/>
    <w:rsid w:val="00443639"/>
    <w:rsid w:val="00446355"/>
    <w:rsid w:val="0044774A"/>
    <w:rsid w:val="00447859"/>
    <w:rsid w:val="004563DD"/>
    <w:rsid w:val="00462440"/>
    <w:rsid w:val="004652D3"/>
    <w:rsid w:val="004657B2"/>
    <w:rsid w:val="004722C2"/>
    <w:rsid w:val="004729B5"/>
    <w:rsid w:val="00473A05"/>
    <w:rsid w:val="00484CE2"/>
    <w:rsid w:val="00485D17"/>
    <w:rsid w:val="004914CB"/>
    <w:rsid w:val="00497369"/>
    <w:rsid w:val="004A119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20D2"/>
    <w:rsid w:val="00543DF4"/>
    <w:rsid w:val="00547C3A"/>
    <w:rsid w:val="00551462"/>
    <w:rsid w:val="00551ED0"/>
    <w:rsid w:val="005528BF"/>
    <w:rsid w:val="005540B3"/>
    <w:rsid w:val="0055496F"/>
    <w:rsid w:val="0055517D"/>
    <w:rsid w:val="005552A0"/>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2C92"/>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2F67"/>
    <w:rsid w:val="00647912"/>
    <w:rsid w:val="0065050C"/>
    <w:rsid w:val="0065467C"/>
    <w:rsid w:val="00660340"/>
    <w:rsid w:val="0066271B"/>
    <w:rsid w:val="00663BD8"/>
    <w:rsid w:val="006648CD"/>
    <w:rsid w:val="00672854"/>
    <w:rsid w:val="0067471F"/>
    <w:rsid w:val="00674BB2"/>
    <w:rsid w:val="00675019"/>
    <w:rsid w:val="006759A4"/>
    <w:rsid w:val="006761FD"/>
    <w:rsid w:val="0067699A"/>
    <w:rsid w:val="0068062A"/>
    <w:rsid w:val="00683118"/>
    <w:rsid w:val="00683C2E"/>
    <w:rsid w:val="00691032"/>
    <w:rsid w:val="00692070"/>
    <w:rsid w:val="006A149B"/>
    <w:rsid w:val="006A5CE3"/>
    <w:rsid w:val="006A73FD"/>
    <w:rsid w:val="006B0653"/>
    <w:rsid w:val="006B162F"/>
    <w:rsid w:val="006B2F2A"/>
    <w:rsid w:val="006B7D8C"/>
    <w:rsid w:val="006B7FC2"/>
    <w:rsid w:val="006C0DCD"/>
    <w:rsid w:val="006C10F5"/>
    <w:rsid w:val="006C1D43"/>
    <w:rsid w:val="006C1E40"/>
    <w:rsid w:val="006C46D1"/>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9013C"/>
    <w:rsid w:val="00790973"/>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2B1"/>
    <w:rsid w:val="00811416"/>
    <w:rsid w:val="00815D29"/>
    <w:rsid w:val="00821BBE"/>
    <w:rsid w:val="0082652D"/>
    <w:rsid w:val="008303A6"/>
    <w:rsid w:val="00831FA2"/>
    <w:rsid w:val="00832733"/>
    <w:rsid w:val="00836588"/>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06E8"/>
    <w:rsid w:val="00894D01"/>
    <w:rsid w:val="008976D9"/>
    <w:rsid w:val="00897BDF"/>
    <w:rsid w:val="008A1E97"/>
    <w:rsid w:val="008A25A6"/>
    <w:rsid w:val="008B1FC8"/>
    <w:rsid w:val="008B37FD"/>
    <w:rsid w:val="008B5935"/>
    <w:rsid w:val="008B6767"/>
    <w:rsid w:val="008B67E9"/>
    <w:rsid w:val="008B6920"/>
    <w:rsid w:val="008C0440"/>
    <w:rsid w:val="008C1400"/>
    <w:rsid w:val="008D1317"/>
    <w:rsid w:val="008D736C"/>
    <w:rsid w:val="008E0DE5"/>
    <w:rsid w:val="008E7578"/>
    <w:rsid w:val="008F28B1"/>
    <w:rsid w:val="008F3CD8"/>
    <w:rsid w:val="008F7B5F"/>
    <w:rsid w:val="0090455C"/>
    <w:rsid w:val="00906BD1"/>
    <w:rsid w:val="009105E1"/>
    <w:rsid w:val="0091078D"/>
    <w:rsid w:val="00912221"/>
    <w:rsid w:val="00923596"/>
    <w:rsid w:val="009246DD"/>
    <w:rsid w:val="0093431C"/>
    <w:rsid w:val="00940667"/>
    <w:rsid w:val="00941128"/>
    <w:rsid w:val="00942D93"/>
    <w:rsid w:val="009454DE"/>
    <w:rsid w:val="00947939"/>
    <w:rsid w:val="00955B20"/>
    <w:rsid w:val="00956EC5"/>
    <w:rsid w:val="00964DE6"/>
    <w:rsid w:val="00971485"/>
    <w:rsid w:val="00972BCD"/>
    <w:rsid w:val="0097360E"/>
    <w:rsid w:val="00980B3C"/>
    <w:rsid w:val="0098483C"/>
    <w:rsid w:val="00986B21"/>
    <w:rsid w:val="00990253"/>
    <w:rsid w:val="00990DB4"/>
    <w:rsid w:val="009929F2"/>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E45B1"/>
    <w:rsid w:val="009F0ED6"/>
    <w:rsid w:val="009F477B"/>
    <w:rsid w:val="009F4F91"/>
    <w:rsid w:val="00A023CC"/>
    <w:rsid w:val="00A10524"/>
    <w:rsid w:val="00A11AC5"/>
    <w:rsid w:val="00A11DB1"/>
    <w:rsid w:val="00A12944"/>
    <w:rsid w:val="00A13318"/>
    <w:rsid w:val="00A15AF4"/>
    <w:rsid w:val="00A174A1"/>
    <w:rsid w:val="00A20A7A"/>
    <w:rsid w:val="00A20A96"/>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836EA"/>
    <w:rsid w:val="00A85462"/>
    <w:rsid w:val="00A90F34"/>
    <w:rsid w:val="00A91C14"/>
    <w:rsid w:val="00A9408D"/>
    <w:rsid w:val="00A94E66"/>
    <w:rsid w:val="00AA3F35"/>
    <w:rsid w:val="00AA6CCD"/>
    <w:rsid w:val="00AB3F38"/>
    <w:rsid w:val="00AB76C8"/>
    <w:rsid w:val="00AC107F"/>
    <w:rsid w:val="00AC21A5"/>
    <w:rsid w:val="00AC62CF"/>
    <w:rsid w:val="00AD07E7"/>
    <w:rsid w:val="00AD28CB"/>
    <w:rsid w:val="00AD540E"/>
    <w:rsid w:val="00AE366E"/>
    <w:rsid w:val="00AE6A54"/>
    <w:rsid w:val="00AF4532"/>
    <w:rsid w:val="00AF52DE"/>
    <w:rsid w:val="00B00B0E"/>
    <w:rsid w:val="00B00E23"/>
    <w:rsid w:val="00B037E8"/>
    <w:rsid w:val="00B03CC7"/>
    <w:rsid w:val="00B03CC9"/>
    <w:rsid w:val="00B05C53"/>
    <w:rsid w:val="00B122F3"/>
    <w:rsid w:val="00B17399"/>
    <w:rsid w:val="00B2311E"/>
    <w:rsid w:val="00B23FD6"/>
    <w:rsid w:val="00B2430C"/>
    <w:rsid w:val="00B26CEE"/>
    <w:rsid w:val="00B31B50"/>
    <w:rsid w:val="00B31F80"/>
    <w:rsid w:val="00B32055"/>
    <w:rsid w:val="00B325B9"/>
    <w:rsid w:val="00B33F7A"/>
    <w:rsid w:val="00B353E9"/>
    <w:rsid w:val="00B36274"/>
    <w:rsid w:val="00B419CF"/>
    <w:rsid w:val="00B4439D"/>
    <w:rsid w:val="00B45C54"/>
    <w:rsid w:val="00B53156"/>
    <w:rsid w:val="00B65801"/>
    <w:rsid w:val="00B671DC"/>
    <w:rsid w:val="00B833F2"/>
    <w:rsid w:val="00B87A3D"/>
    <w:rsid w:val="00B90CAE"/>
    <w:rsid w:val="00B92B95"/>
    <w:rsid w:val="00B94371"/>
    <w:rsid w:val="00BA532D"/>
    <w:rsid w:val="00BA6212"/>
    <w:rsid w:val="00BA6627"/>
    <w:rsid w:val="00BB0CD6"/>
    <w:rsid w:val="00BB1BF6"/>
    <w:rsid w:val="00BB2130"/>
    <w:rsid w:val="00BB38A7"/>
    <w:rsid w:val="00BB6BE2"/>
    <w:rsid w:val="00BD0C93"/>
    <w:rsid w:val="00BD5445"/>
    <w:rsid w:val="00BE038A"/>
    <w:rsid w:val="00BE1C6C"/>
    <w:rsid w:val="00BE239E"/>
    <w:rsid w:val="00BE3423"/>
    <w:rsid w:val="00BE52DF"/>
    <w:rsid w:val="00BE6544"/>
    <w:rsid w:val="00BF44F4"/>
    <w:rsid w:val="00BF4919"/>
    <w:rsid w:val="00BF4A50"/>
    <w:rsid w:val="00BF5047"/>
    <w:rsid w:val="00C01F45"/>
    <w:rsid w:val="00C023DC"/>
    <w:rsid w:val="00C02BED"/>
    <w:rsid w:val="00C05548"/>
    <w:rsid w:val="00C0754E"/>
    <w:rsid w:val="00C07B27"/>
    <w:rsid w:val="00C07DDD"/>
    <w:rsid w:val="00C13578"/>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A7616"/>
    <w:rsid w:val="00CB2568"/>
    <w:rsid w:val="00CB5774"/>
    <w:rsid w:val="00CB5D21"/>
    <w:rsid w:val="00CB7ED2"/>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65B93"/>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26D8"/>
    <w:rsid w:val="00DF74ED"/>
    <w:rsid w:val="00DF7B0B"/>
    <w:rsid w:val="00DF7E8D"/>
    <w:rsid w:val="00E0597F"/>
    <w:rsid w:val="00E06895"/>
    <w:rsid w:val="00E0713E"/>
    <w:rsid w:val="00E122B9"/>
    <w:rsid w:val="00E14FE7"/>
    <w:rsid w:val="00E15081"/>
    <w:rsid w:val="00E171B4"/>
    <w:rsid w:val="00E34D43"/>
    <w:rsid w:val="00E37236"/>
    <w:rsid w:val="00E42158"/>
    <w:rsid w:val="00E4244A"/>
    <w:rsid w:val="00E455B8"/>
    <w:rsid w:val="00E5247C"/>
    <w:rsid w:val="00E61183"/>
    <w:rsid w:val="00E674BE"/>
    <w:rsid w:val="00E72F8E"/>
    <w:rsid w:val="00E73B87"/>
    <w:rsid w:val="00E74814"/>
    <w:rsid w:val="00E7672F"/>
    <w:rsid w:val="00E872D0"/>
    <w:rsid w:val="00E9264F"/>
    <w:rsid w:val="00E97626"/>
    <w:rsid w:val="00EA0230"/>
    <w:rsid w:val="00EA10A9"/>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66ECE"/>
    <w:rsid w:val="00F67F6E"/>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9F2"/>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ic8bn004@istruzione.it%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icsettalarodano.edu.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iic8bn004@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6C863-8D44-4FDF-BB76-EF093315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384</Words>
  <Characters>3190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3567</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Assistente05</cp:lastModifiedBy>
  <cp:revision>5</cp:revision>
  <cp:lastPrinted>2020-02-24T13:03:00Z</cp:lastPrinted>
  <dcterms:created xsi:type="dcterms:W3CDTF">2024-04-08T10:49:00Z</dcterms:created>
  <dcterms:modified xsi:type="dcterms:W3CDTF">2024-06-06T13:03:00Z</dcterms:modified>
</cp:coreProperties>
</file>