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F5B65" w14:textId="30EAF68B" w:rsidR="0015020E" w:rsidRPr="00EC0DFD" w:rsidRDefault="0096628D" w:rsidP="00EC0DFD">
      <w:pPr>
        <w:ind w:left="-284"/>
        <w:jc w:val="both"/>
        <w:rPr>
          <w:rFonts w:ascii="Arial" w:hAnsi="Arial" w:cs="Arial"/>
          <w:sz w:val="8"/>
          <w:szCs w:val="8"/>
        </w:rPr>
      </w:pPr>
      <w:r>
        <w:rPr>
          <w:rFonts w:ascii="Verdana" w:hAnsi="Verdana"/>
          <w:sz w:val="15"/>
          <w:szCs w:val="15"/>
        </w:rPr>
        <w:t xml:space="preserve">             </w:t>
      </w:r>
      <w:r w:rsidR="005D742D">
        <w:rPr>
          <w:rFonts w:ascii="Verdana" w:hAnsi="Verdana"/>
          <w:sz w:val="15"/>
          <w:szCs w:val="15"/>
        </w:rPr>
        <w:t xml:space="preserve">    </w:t>
      </w:r>
      <w:r w:rsidR="001B1415">
        <w:rPr>
          <w:rFonts w:ascii="Verdana" w:hAnsi="Verdana"/>
          <w:sz w:val="15"/>
          <w:szCs w:val="15"/>
        </w:rPr>
        <w:t xml:space="preserve">      </w:t>
      </w:r>
      <w:r w:rsidR="00EC0DFD">
        <w:rPr>
          <w:rFonts w:asciiTheme="minorHAnsi" w:hAnsiTheme="minorHAnsi"/>
          <w:sz w:val="24"/>
          <w:szCs w:val="24"/>
        </w:rPr>
        <w:tab/>
      </w:r>
      <w:r w:rsidR="00EC0DFD">
        <w:rPr>
          <w:noProof/>
        </w:rPr>
        <w:drawing>
          <wp:inline distT="0" distB="0" distL="0" distR="0" wp14:anchorId="1F84A5E6" wp14:editId="68165A0A">
            <wp:extent cx="6826422" cy="701749"/>
            <wp:effectExtent l="0" t="0" r="0" b="0"/>
            <wp:docPr id="1824763717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5802" cy="712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C7FEA7" w14:textId="36B041E6" w:rsidR="00D2557C" w:rsidRDefault="00D2557C" w:rsidP="00D2557C">
      <w:pPr>
        <w:tabs>
          <w:tab w:val="left" w:pos="2467"/>
          <w:tab w:val="center" w:pos="5040"/>
        </w:tabs>
        <w:rPr>
          <w:rFonts w:ascii="Verdana" w:hAnsi="Verdana"/>
          <w:b/>
          <w:sz w:val="14"/>
          <w:szCs w:val="14"/>
        </w:rPr>
      </w:pPr>
      <w:r>
        <w:rPr>
          <w:rFonts w:ascii="Verdana" w:hAnsi="Verdana"/>
          <w:noProof/>
          <w:sz w:val="14"/>
          <w:szCs w:val="14"/>
        </w:rPr>
        <w:drawing>
          <wp:anchor distT="0" distB="0" distL="114300" distR="114300" simplePos="0" relativeHeight="251658240" behindDoc="1" locked="0" layoutInCell="1" allowOverlap="1" wp14:anchorId="506A3085" wp14:editId="18D29B34">
            <wp:simplePos x="0" y="0"/>
            <wp:positionH relativeFrom="column">
              <wp:posOffset>4783980</wp:posOffset>
            </wp:positionH>
            <wp:positionV relativeFrom="paragraph">
              <wp:posOffset>5605</wp:posOffset>
            </wp:positionV>
            <wp:extent cx="1627505" cy="682625"/>
            <wp:effectExtent l="0" t="0" r="0" b="317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38118B9" w14:textId="5C1898F1" w:rsidR="00D2557C" w:rsidRDefault="00D2557C" w:rsidP="00D2557C">
      <w:pPr>
        <w:tabs>
          <w:tab w:val="left" w:pos="2467"/>
          <w:tab w:val="center" w:pos="5040"/>
        </w:tabs>
        <w:rPr>
          <w:rFonts w:ascii="Verdana" w:hAnsi="Verdana"/>
          <w:b/>
          <w:sz w:val="14"/>
          <w:szCs w:val="14"/>
        </w:rPr>
      </w:pPr>
    </w:p>
    <w:p w14:paraId="7A9E32B1" w14:textId="02FA7CCF" w:rsidR="00D2557C" w:rsidRDefault="00D2557C" w:rsidP="00D2557C">
      <w:pPr>
        <w:tabs>
          <w:tab w:val="left" w:pos="2467"/>
          <w:tab w:val="center" w:pos="5040"/>
        </w:tabs>
        <w:jc w:val="center"/>
        <w:rPr>
          <w:rFonts w:ascii="Verdana" w:hAnsi="Verdana"/>
          <w:b/>
          <w:i/>
          <w:sz w:val="14"/>
          <w:szCs w:val="14"/>
        </w:rPr>
      </w:pPr>
      <w:r>
        <w:rPr>
          <w:rFonts w:ascii="Verdana" w:hAnsi="Verdana"/>
          <w:b/>
          <w:sz w:val="14"/>
          <w:szCs w:val="14"/>
        </w:rPr>
        <w:t>Ministero dell’Istruzione e del Merito</w:t>
      </w:r>
    </w:p>
    <w:p w14:paraId="220BA710" w14:textId="58512661" w:rsidR="00D2557C" w:rsidRDefault="00D2557C" w:rsidP="00D2557C">
      <w:pPr>
        <w:pStyle w:val="Didascalia"/>
        <w:tabs>
          <w:tab w:val="center" w:pos="4890"/>
          <w:tab w:val="left" w:pos="8477"/>
        </w:tabs>
        <w:jc w:val="left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  <w:t>Istituto Comprensivo “Leonardo da Vinci”</w:t>
      </w:r>
      <w:r>
        <w:rPr>
          <w:rFonts w:ascii="Verdana" w:hAnsi="Verdana"/>
          <w:sz w:val="14"/>
          <w:szCs w:val="14"/>
        </w:rPr>
        <w:tab/>
      </w:r>
    </w:p>
    <w:p w14:paraId="3414E6E8" w14:textId="62BBD7F1" w:rsidR="00D2557C" w:rsidRDefault="00D2557C" w:rsidP="00D2557C">
      <w:pPr>
        <w:pStyle w:val="Didascalia"/>
        <w:rPr>
          <w:rFonts w:ascii="Verdana" w:hAnsi="Verdana"/>
          <w:b w:val="0"/>
          <w:sz w:val="14"/>
          <w:szCs w:val="14"/>
        </w:rPr>
      </w:pPr>
      <w:r>
        <w:rPr>
          <w:rFonts w:ascii="Verdana" w:hAnsi="Verdana"/>
          <w:b w:val="0"/>
          <w:sz w:val="14"/>
          <w:szCs w:val="14"/>
        </w:rPr>
        <w:t>Scuola Infanzia-Primaria-Secondaria I Gr. Settala-Rodano</w:t>
      </w:r>
    </w:p>
    <w:p w14:paraId="20EB20CF" w14:textId="77777777" w:rsidR="00D2557C" w:rsidRDefault="00D2557C" w:rsidP="00D2557C">
      <w:pPr>
        <w:pStyle w:val="Didascalia"/>
        <w:rPr>
          <w:rFonts w:ascii="Verdana" w:hAnsi="Verdana"/>
          <w:b w:val="0"/>
          <w:sz w:val="14"/>
          <w:szCs w:val="14"/>
        </w:rPr>
      </w:pPr>
      <w:r>
        <w:rPr>
          <w:rFonts w:ascii="Verdana" w:hAnsi="Verdana"/>
          <w:b w:val="0"/>
          <w:sz w:val="14"/>
          <w:szCs w:val="14"/>
        </w:rPr>
        <w:t xml:space="preserve">Via Verdi 8/b – </w:t>
      </w:r>
      <w:proofErr w:type="gramStart"/>
      <w:r>
        <w:rPr>
          <w:rFonts w:ascii="Verdana" w:hAnsi="Verdana"/>
          <w:b w:val="0"/>
          <w:sz w:val="14"/>
          <w:szCs w:val="14"/>
        </w:rPr>
        <w:t>20049  Settala</w:t>
      </w:r>
      <w:proofErr w:type="gramEnd"/>
      <w:r>
        <w:rPr>
          <w:rFonts w:ascii="Verdana" w:hAnsi="Verdana"/>
          <w:b w:val="0"/>
          <w:sz w:val="14"/>
          <w:szCs w:val="14"/>
        </w:rPr>
        <w:t xml:space="preserve"> (MI)</w:t>
      </w:r>
    </w:p>
    <w:p w14:paraId="77566675" w14:textId="77777777" w:rsidR="00D2557C" w:rsidRDefault="00D2557C" w:rsidP="00D2557C">
      <w:pPr>
        <w:jc w:val="center"/>
        <w:rPr>
          <w:rFonts w:ascii="Verdana" w:hAnsi="Verdana"/>
          <w:sz w:val="14"/>
          <w:szCs w:val="14"/>
          <w:lang w:val="en-GB"/>
        </w:rPr>
      </w:pPr>
      <w:r>
        <w:rPr>
          <w:rFonts w:ascii="Verdana" w:hAnsi="Verdana"/>
          <w:sz w:val="14"/>
          <w:szCs w:val="14"/>
          <w:lang w:val="en-GB"/>
        </w:rPr>
        <w:t>Tel. 0295770144-0295379121</w:t>
      </w:r>
    </w:p>
    <w:p w14:paraId="48A59EB9" w14:textId="77777777" w:rsidR="00D2557C" w:rsidRDefault="00D2557C" w:rsidP="00D2557C">
      <w:pPr>
        <w:jc w:val="center"/>
        <w:rPr>
          <w:rFonts w:ascii="Verdana" w:hAnsi="Verdana"/>
          <w:sz w:val="14"/>
          <w:szCs w:val="14"/>
          <w:lang w:val="en-GB"/>
        </w:rPr>
      </w:pPr>
      <w:r>
        <w:rPr>
          <w:rFonts w:ascii="Verdana" w:hAnsi="Verdana"/>
          <w:sz w:val="14"/>
          <w:szCs w:val="14"/>
          <w:lang w:val="en-GB"/>
        </w:rPr>
        <w:t xml:space="preserve">miic8bn004@istruzione.it - </w:t>
      </w:r>
      <w:hyperlink r:id="rId10" w:history="1">
        <w:r w:rsidRPr="00452D5D">
          <w:rPr>
            <w:rStyle w:val="Collegamentoipertestuale"/>
            <w:rFonts w:ascii="Verdana" w:hAnsi="Verdana"/>
            <w:sz w:val="14"/>
            <w:szCs w:val="14"/>
            <w:lang w:val="en-GB"/>
          </w:rPr>
          <w:t>miic8bn004@pec.istruzione.it</w:t>
        </w:r>
      </w:hyperlink>
    </w:p>
    <w:p w14:paraId="14C701BE" w14:textId="77777777" w:rsidR="00D2557C" w:rsidRDefault="00D2557C" w:rsidP="00D2557C">
      <w:pPr>
        <w:jc w:val="center"/>
        <w:rPr>
          <w:rFonts w:ascii="Verdana" w:hAnsi="Verdana"/>
          <w:sz w:val="14"/>
          <w:szCs w:val="14"/>
          <w:lang w:val="en-GB"/>
        </w:rPr>
      </w:pPr>
      <w:r>
        <w:rPr>
          <w:rFonts w:ascii="Verdana" w:hAnsi="Verdana"/>
          <w:sz w:val="14"/>
          <w:szCs w:val="14"/>
          <w:lang w:val="en-GB"/>
        </w:rPr>
        <w:t>www.icsettalarodano.edu.it – C.F. 91510760159</w:t>
      </w:r>
    </w:p>
    <w:p w14:paraId="67BCA07C" w14:textId="5B419814" w:rsidR="002C02FE" w:rsidRDefault="002C02FE" w:rsidP="005B0A06">
      <w:pPr>
        <w:spacing w:before="4"/>
        <w:ind w:right="153"/>
        <w:jc w:val="both"/>
        <w:rPr>
          <w:rFonts w:ascii="Calibri" w:hAnsi="Calibri"/>
          <w:sz w:val="22"/>
          <w:szCs w:val="22"/>
          <w:u w:val="single"/>
          <w:lang w:eastAsia="ar-SA"/>
        </w:rPr>
      </w:pPr>
    </w:p>
    <w:p w14:paraId="647A937B" w14:textId="7AA003BF" w:rsidR="002C02FE" w:rsidRPr="008E0D91" w:rsidRDefault="002C02FE" w:rsidP="002C02FE">
      <w:pPr>
        <w:spacing w:before="4"/>
        <w:ind w:left="112" w:right="153"/>
        <w:jc w:val="both"/>
        <w:rPr>
          <w:rFonts w:ascii="Calibri" w:hAnsi="Calibri"/>
          <w:sz w:val="22"/>
          <w:szCs w:val="22"/>
          <w:u w:val="single"/>
          <w:lang w:eastAsia="ar-SA"/>
        </w:rPr>
      </w:pPr>
      <w:r w:rsidRPr="008E0D91">
        <w:rPr>
          <w:rFonts w:ascii="Calibri" w:hAnsi="Calibri"/>
          <w:sz w:val="22"/>
          <w:szCs w:val="22"/>
          <w:u w:val="single"/>
          <w:lang w:eastAsia="ar-SA"/>
        </w:rPr>
        <w:t>ALLEGATO A</w:t>
      </w:r>
    </w:p>
    <w:p w14:paraId="2DFD4ACC" w14:textId="27FDC2AE" w:rsidR="002C02FE" w:rsidRDefault="00C577B8" w:rsidP="002C02FE">
      <w:pPr>
        <w:autoSpaceDE w:val="0"/>
        <w:ind w:left="6249" w:firstLine="708"/>
        <w:jc w:val="both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 xml:space="preserve">Al </w:t>
      </w:r>
      <w:r w:rsidR="002C02FE">
        <w:rPr>
          <w:rFonts w:ascii="Arial" w:hAnsi="Arial" w:cs="Arial"/>
          <w:sz w:val="18"/>
          <w:szCs w:val="18"/>
        </w:rPr>
        <w:t xml:space="preserve"> Dirigente</w:t>
      </w:r>
      <w:proofErr w:type="gramEnd"/>
      <w:r w:rsidR="002C02FE">
        <w:rPr>
          <w:rFonts w:ascii="Arial" w:hAnsi="Arial" w:cs="Arial"/>
          <w:sz w:val="18"/>
          <w:szCs w:val="18"/>
        </w:rPr>
        <w:t xml:space="preserve"> Scolastico</w:t>
      </w:r>
    </w:p>
    <w:p w14:paraId="692B33B9" w14:textId="77777777" w:rsidR="002C02FE" w:rsidRDefault="002C02FE" w:rsidP="002C02FE">
      <w:pPr>
        <w:autoSpaceDE w:val="0"/>
        <w:ind w:left="6249" w:firstLine="708"/>
        <w:jc w:val="both"/>
        <w:rPr>
          <w:rFonts w:ascii="Arial" w:hAnsi="Arial" w:cs="Arial"/>
          <w:sz w:val="18"/>
          <w:szCs w:val="18"/>
        </w:rPr>
      </w:pPr>
    </w:p>
    <w:p w14:paraId="046961F0" w14:textId="77777777" w:rsidR="002C02FE" w:rsidRDefault="002C02FE" w:rsidP="002C02FE">
      <w:pPr>
        <w:autoSpaceDE w:val="0"/>
        <w:ind w:left="5103"/>
        <w:jc w:val="both"/>
        <w:rPr>
          <w:rFonts w:ascii="Arial" w:hAnsi="Arial" w:cs="Arial"/>
        </w:rPr>
      </w:pPr>
    </w:p>
    <w:p w14:paraId="59DEF260" w14:textId="7E65EF73" w:rsidR="002C02FE" w:rsidRDefault="002C02FE" w:rsidP="002C02FE">
      <w:pPr>
        <w:autoSpaceDE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 xml:space="preserve">Domanda di ADESIONE </w:t>
      </w:r>
      <w:r w:rsidR="00C577B8">
        <w:rPr>
          <w:rFonts w:ascii="Arial" w:hAnsi="Arial" w:cs="Arial"/>
          <w:sz w:val="18"/>
          <w:szCs w:val="18"/>
        </w:rPr>
        <w:t xml:space="preserve">alla </w:t>
      </w:r>
      <w:r w:rsidR="00BD3688">
        <w:rPr>
          <w:rFonts w:ascii="Arial" w:hAnsi="Arial" w:cs="Arial"/>
          <w:sz w:val="18"/>
          <w:szCs w:val="18"/>
        </w:rPr>
        <w:t xml:space="preserve">selezione di N. 2 </w:t>
      </w:r>
      <w:r w:rsidR="00893271" w:rsidRPr="00893271">
        <w:rPr>
          <w:rFonts w:ascii="Arial" w:hAnsi="Arial" w:cs="Arial"/>
          <w:sz w:val="18"/>
          <w:szCs w:val="18"/>
        </w:rPr>
        <w:t xml:space="preserve">AA </w:t>
      </w:r>
      <w:r w:rsidR="00C577B8">
        <w:rPr>
          <w:rFonts w:ascii="Arial" w:hAnsi="Arial" w:cs="Arial"/>
          <w:sz w:val="18"/>
          <w:szCs w:val="18"/>
        </w:rPr>
        <w:t>e</w:t>
      </w:r>
      <w:r w:rsidR="00893271" w:rsidRPr="00893271">
        <w:rPr>
          <w:rFonts w:ascii="Arial" w:hAnsi="Arial" w:cs="Arial"/>
          <w:sz w:val="18"/>
          <w:szCs w:val="18"/>
        </w:rPr>
        <w:t xml:space="preserve"> N. 3 CS per lo svolgimento del progetto relativo ai Fondi Strutturali Europei – Programma Nazionale “Scuola e competenze” 2021-2027. Priorità 01 – Scuola e competenze (FSE+) – Fondo Sociale Europeo Plus – Obiettivi Specifici ESO4.6. – Azioni ESO4.6.A1, ESO4.6.A2 – Sotto azioni ESO4.6.A1.B, ESO4.6.A1.C, ESO4.6.A2.B, ESO4.6.A2.C, interventi di cui al decreto n.102 dell’11/04/2024 del Ministro dell’istruzione e del merito, Avviso </w:t>
      </w:r>
      <w:proofErr w:type="spellStart"/>
      <w:r w:rsidR="00893271" w:rsidRPr="00893271">
        <w:rPr>
          <w:rFonts w:ascii="Arial" w:hAnsi="Arial" w:cs="Arial"/>
          <w:sz w:val="18"/>
          <w:szCs w:val="18"/>
        </w:rPr>
        <w:t>Prot</w:t>
      </w:r>
      <w:proofErr w:type="spellEnd"/>
      <w:r w:rsidR="00893271" w:rsidRPr="00893271">
        <w:rPr>
          <w:rFonts w:ascii="Arial" w:hAnsi="Arial" w:cs="Arial"/>
          <w:sz w:val="18"/>
          <w:szCs w:val="18"/>
        </w:rPr>
        <w:t>. 136777, 09/10/2024, FSE+, Agenda Nord.</w:t>
      </w:r>
    </w:p>
    <w:p w14:paraId="590543EF" w14:textId="77777777" w:rsidR="002C02FE" w:rsidRPr="008E0D91" w:rsidRDefault="002C02FE" w:rsidP="002C02FE">
      <w:pPr>
        <w:autoSpaceDE w:val="0"/>
        <w:ind w:left="2832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        </w:t>
      </w:r>
    </w:p>
    <w:p w14:paraId="3A0C19B7" w14:textId="77777777" w:rsidR="002C02FE" w:rsidRDefault="002C02FE" w:rsidP="002C02FE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Il/la sottoscritto/a_____________________________________________________________</w:t>
      </w:r>
    </w:p>
    <w:p w14:paraId="7D435EEA" w14:textId="77777777" w:rsidR="002C02FE" w:rsidRDefault="002C02FE" w:rsidP="002C02FE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nato/a </w:t>
      </w:r>
      <w:proofErr w:type="spellStart"/>
      <w:r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_______________________________________________ il ____________________</w:t>
      </w:r>
    </w:p>
    <w:p w14:paraId="1C9D2441" w14:textId="77777777" w:rsidR="002C02FE" w:rsidRDefault="002C02FE" w:rsidP="002C02FE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codice fiscale |__|__|__|__|__|__|__|__|__|__|__|__|__|__|__|__|</w:t>
      </w:r>
    </w:p>
    <w:p w14:paraId="5384A528" w14:textId="77777777" w:rsidR="002C02FE" w:rsidRDefault="002C02FE" w:rsidP="002C02FE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residente a ___________________________via_____________________________________</w:t>
      </w:r>
    </w:p>
    <w:p w14:paraId="22C0DDAE" w14:textId="77777777" w:rsidR="002C02FE" w:rsidRDefault="002C02FE" w:rsidP="002C02FE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recapito tel. _____________________________ recapito </w:t>
      </w:r>
      <w:proofErr w:type="spellStart"/>
      <w:r>
        <w:rPr>
          <w:rFonts w:ascii="Arial" w:hAnsi="Arial" w:cs="Arial"/>
        </w:rPr>
        <w:t>cell</w:t>
      </w:r>
      <w:proofErr w:type="spellEnd"/>
      <w:r>
        <w:rPr>
          <w:rFonts w:ascii="Arial" w:hAnsi="Arial" w:cs="Arial"/>
        </w:rPr>
        <w:t>. _____________________</w:t>
      </w:r>
    </w:p>
    <w:p w14:paraId="5C051023" w14:textId="77777777" w:rsidR="002C02FE" w:rsidRDefault="002C02FE" w:rsidP="002C02FE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indirizzo E-Mail ________________________________________________________</w:t>
      </w:r>
    </w:p>
    <w:p w14:paraId="4948E3D5" w14:textId="77777777" w:rsidR="002C02FE" w:rsidRDefault="002C02FE" w:rsidP="002C02FE">
      <w:pPr>
        <w:autoSpaceDE w:val="0"/>
        <w:spacing w:line="48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</w:rPr>
        <w:t>in servizio con la qualifica di ______________________________________________________________</w:t>
      </w:r>
    </w:p>
    <w:p w14:paraId="0C594969" w14:textId="723254F5" w:rsidR="002C02FE" w:rsidRDefault="002C02FE" w:rsidP="00C577B8">
      <w:pPr>
        <w:autoSpaceDE w:val="0"/>
        <w:spacing w:line="480" w:lineRule="auto"/>
        <w:ind w:left="3540" w:firstLine="708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b/>
          <w:sz w:val="18"/>
          <w:szCs w:val="18"/>
        </w:rPr>
        <w:t>DICHIAR</w:t>
      </w:r>
      <w:r w:rsidR="00893271">
        <w:rPr>
          <w:rFonts w:ascii="Arial" w:hAnsi="Arial" w:cs="Arial"/>
          <w:b/>
          <w:sz w:val="18"/>
          <w:szCs w:val="18"/>
        </w:rPr>
        <w:t>A</w:t>
      </w:r>
    </w:p>
    <w:p w14:paraId="5861EB41" w14:textId="77777777" w:rsidR="002C02FE" w:rsidRDefault="002C02FE" w:rsidP="002C02FE">
      <w:pPr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aderire alla selezione per l’attribuzione dell’incarico di Supporto operativo di progetto relativo alla figura professionale di:</w:t>
      </w:r>
    </w:p>
    <w:tbl>
      <w:tblPr>
        <w:tblpPr w:leftFromText="141" w:rightFromText="141" w:vertAnchor="text" w:horzAnchor="margin" w:tblpY="74"/>
        <w:tblW w:w="992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3260"/>
        <w:gridCol w:w="3260"/>
      </w:tblGrid>
      <w:tr w:rsidR="002C02FE" w14:paraId="408FD462" w14:textId="77777777" w:rsidTr="00F269E3">
        <w:trPr>
          <w:trHeight w:val="465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  <w:hideMark/>
          </w:tcPr>
          <w:p w14:paraId="3F8AF99A" w14:textId="77777777" w:rsidR="002C02FE" w:rsidRPr="008E0D91" w:rsidRDefault="002C02FE" w:rsidP="00F269E3">
            <w:pPr>
              <w:suppressAutoHyphens/>
              <w:jc w:val="center"/>
              <w:rPr>
                <w:rFonts w:ascii="Arial" w:hAnsi="Arial" w:cs="Arial"/>
                <w:b/>
                <w:bCs/>
                <w:color w:val="333333"/>
                <w:sz w:val="22"/>
                <w:szCs w:val="22"/>
                <w:lang w:eastAsia="ar-SA"/>
              </w:rPr>
            </w:pPr>
            <w:r w:rsidRPr="008E0D91"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>Figura per cui si partecipa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hideMark/>
          </w:tcPr>
          <w:p w14:paraId="51964C61" w14:textId="77777777" w:rsidR="002C02FE" w:rsidRPr="008E0D91" w:rsidRDefault="002C02FE" w:rsidP="00F269E3">
            <w:pPr>
              <w:suppressAutoHyphens/>
              <w:jc w:val="center"/>
              <w:rPr>
                <w:rFonts w:ascii="Arial" w:hAnsi="Arial" w:cs="Arial"/>
                <w:b/>
                <w:bCs/>
                <w:color w:val="333333"/>
                <w:sz w:val="22"/>
                <w:szCs w:val="22"/>
                <w:lang w:eastAsia="ar-SA"/>
              </w:rPr>
            </w:pPr>
            <w:r w:rsidRPr="008E0D91"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 xml:space="preserve">Barrare la casella </w:t>
            </w:r>
            <w:r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>per la scelta di adesione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0DFD115D" w14:textId="77777777" w:rsidR="002C02FE" w:rsidRPr="008E0D91" w:rsidRDefault="002C02FE" w:rsidP="00F269E3">
            <w:pPr>
              <w:suppressAutoHyphens/>
              <w:jc w:val="center"/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</w:pPr>
            <w:r w:rsidRPr="008E0D91"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 xml:space="preserve">Barrare la casella </w:t>
            </w:r>
            <w:r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>per la scelta di NON ADERIRE</w:t>
            </w:r>
          </w:p>
        </w:tc>
      </w:tr>
      <w:tr w:rsidR="002C02FE" w14:paraId="10F68FB2" w14:textId="77777777" w:rsidTr="00F269E3">
        <w:trPr>
          <w:trHeight w:val="566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384E6" w14:textId="77777777" w:rsidR="002C02FE" w:rsidRPr="008E0D91" w:rsidRDefault="002C02FE" w:rsidP="00F269E3">
            <w:pPr>
              <w:suppressAutoHyphens/>
              <w:jc w:val="both"/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</w:pPr>
            <w:r w:rsidRPr="008E0D91"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>Amministrativo</w:t>
            </w:r>
            <w:r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E4878" w14:textId="77777777" w:rsidR="002C02FE" w:rsidRDefault="002C02FE" w:rsidP="00F269E3">
            <w:pPr>
              <w:suppressAutoHyphens/>
              <w:jc w:val="both"/>
              <w:rPr>
                <w:rFonts w:ascii="Arial" w:hAnsi="Arial" w:cs="Arial"/>
                <w:b/>
                <w:bCs/>
                <w:color w:val="333333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E00F" w14:textId="77777777" w:rsidR="002C02FE" w:rsidRDefault="002C02FE" w:rsidP="00F269E3">
            <w:pPr>
              <w:suppressAutoHyphens/>
              <w:jc w:val="both"/>
              <w:rPr>
                <w:rFonts w:ascii="Arial" w:hAnsi="Arial" w:cs="Arial"/>
                <w:b/>
                <w:bCs/>
                <w:color w:val="333333"/>
                <w:sz w:val="14"/>
                <w:szCs w:val="14"/>
              </w:rPr>
            </w:pPr>
          </w:p>
        </w:tc>
      </w:tr>
      <w:tr w:rsidR="002C02FE" w14:paraId="270E45D9" w14:textId="77777777" w:rsidTr="00F269E3">
        <w:trPr>
          <w:trHeight w:val="574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35709" w14:textId="77777777" w:rsidR="002C02FE" w:rsidRPr="008E0D91" w:rsidRDefault="002C02FE" w:rsidP="00F269E3">
            <w:pPr>
              <w:suppressAutoHyphens/>
              <w:jc w:val="both"/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</w:pPr>
            <w:r w:rsidRPr="008E0D91"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>Collaboratore Scolastico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ED706" w14:textId="77777777" w:rsidR="002C02FE" w:rsidRDefault="002C02FE" w:rsidP="00F269E3">
            <w:pPr>
              <w:suppressAutoHyphens/>
              <w:jc w:val="both"/>
              <w:rPr>
                <w:rFonts w:ascii="Arial" w:hAnsi="Arial" w:cs="Arial"/>
                <w:b/>
                <w:bCs/>
                <w:color w:val="333333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EA74" w14:textId="77777777" w:rsidR="002C02FE" w:rsidRDefault="002C02FE" w:rsidP="00F269E3">
            <w:pPr>
              <w:suppressAutoHyphens/>
              <w:jc w:val="both"/>
              <w:rPr>
                <w:rFonts w:ascii="Arial" w:hAnsi="Arial" w:cs="Arial"/>
                <w:b/>
                <w:bCs/>
                <w:color w:val="333333"/>
                <w:sz w:val="14"/>
                <w:szCs w:val="14"/>
              </w:rPr>
            </w:pPr>
          </w:p>
        </w:tc>
      </w:tr>
    </w:tbl>
    <w:p w14:paraId="417CD5FA" w14:textId="77777777" w:rsidR="002C02FE" w:rsidRDefault="002C02FE" w:rsidP="002C02FE">
      <w:pPr>
        <w:autoSpaceDE w:val="0"/>
        <w:jc w:val="both"/>
        <w:rPr>
          <w:rFonts w:ascii="Arial" w:hAnsi="Arial" w:cs="Arial"/>
          <w:sz w:val="18"/>
          <w:szCs w:val="18"/>
        </w:rPr>
      </w:pPr>
    </w:p>
    <w:p w14:paraId="6D29A4EB" w14:textId="77777777" w:rsidR="002C02FE" w:rsidRDefault="002C02FE" w:rsidP="002C02FE">
      <w:pPr>
        <w:autoSpaceDE w:val="0"/>
        <w:jc w:val="both"/>
        <w:rPr>
          <w:rFonts w:ascii="Arial" w:hAnsi="Arial" w:cs="Arial"/>
          <w:sz w:val="18"/>
          <w:szCs w:val="18"/>
        </w:rPr>
      </w:pPr>
    </w:p>
    <w:p w14:paraId="71A8C80D" w14:textId="77777777" w:rsidR="002C02FE" w:rsidRDefault="002C02FE" w:rsidP="002C02FE">
      <w:pPr>
        <w:autoSpaceDE w:val="0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</w:rPr>
        <w:t>A tal fine, consapevole della responsabilità penale e della decadenza da eventuali benefici acquisiti</w:t>
      </w:r>
    </w:p>
    <w:p w14:paraId="730F7E26" w14:textId="77777777" w:rsidR="002C02FE" w:rsidRDefault="002C02FE" w:rsidP="002C02FE">
      <w:pPr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nel caso di dichiarazioni mendaci, </w:t>
      </w:r>
      <w:r>
        <w:rPr>
          <w:rFonts w:ascii="Arial" w:hAnsi="Arial" w:cs="Arial"/>
          <w:b/>
          <w:sz w:val="18"/>
          <w:szCs w:val="18"/>
        </w:rPr>
        <w:t>dichiara</w:t>
      </w:r>
      <w:r>
        <w:rPr>
          <w:rFonts w:ascii="Arial" w:hAnsi="Arial" w:cs="Arial"/>
          <w:sz w:val="18"/>
          <w:szCs w:val="18"/>
        </w:rPr>
        <w:t xml:space="preserve"> sotto la propria responsabilità quanto segue:</w:t>
      </w:r>
    </w:p>
    <w:p w14:paraId="34677982" w14:textId="77777777" w:rsidR="002C02FE" w:rsidRDefault="002C02FE" w:rsidP="002C02FE">
      <w:pPr>
        <w:pStyle w:val="Paragrafoelenco"/>
        <w:numPr>
          <w:ilvl w:val="0"/>
          <w:numId w:val="24"/>
        </w:num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aver preso visione delle condizioni previste dal bando</w:t>
      </w:r>
    </w:p>
    <w:p w14:paraId="00AD33E4" w14:textId="77777777" w:rsidR="002C02FE" w:rsidRDefault="002C02FE" w:rsidP="002C02FE">
      <w:pPr>
        <w:pStyle w:val="Paragrafoelenco"/>
        <w:numPr>
          <w:ilvl w:val="0"/>
          <w:numId w:val="24"/>
        </w:num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essere in godimento dei diritti politici</w:t>
      </w:r>
    </w:p>
    <w:p w14:paraId="0FAC6622" w14:textId="77777777" w:rsidR="002C02FE" w:rsidRDefault="002C02FE" w:rsidP="002C02FE">
      <w:pPr>
        <w:pStyle w:val="Paragrafoelenco"/>
        <w:numPr>
          <w:ilvl w:val="0"/>
          <w:numId w:val="24"/>
        </w:num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di non aver subito condanne penali ovvero di avere i seguenti provvedimenti penali pendenti: </w:t>
      </w:r>
    </w:p>
    <w:p w14:paraId="63D6D196" w14:textId="77777777" w:rsidR="002C02FE" w:rsidRDefault="002C02FE" w:rsidP="002C02FE">
      <w:pPr>
        <w:pStyle w:val="Paragrafoelenco"/>
        <w:autoSpaceDE w:val="0"/>
        <w:ind w:left="360"/>
        <w:jc w:val="both"/>
        <w:rPr>
          <w:rFonts w:ascii="Arial" w:hAnsi="Arial" w:cs="Arial"/>
          <w:sz w:val="20"/>
          <w:szCs w:val="20"/>
        </w:rPr>
      </w:pPr>
    </w:p>
    <w:p w14:paraId="4333456A" w14:textId="77777777" w:rsidR="002C02FE" w:rsidRDefault="002C02FE" w:rsidP="002C02FE">
      <w:pPr>
        <w:pStyle w:val="Paragrafoelenco"/>
        <w:autoSpaceDE w:val="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</w:t>
      </w:r>
    </w:p>
    <w:p w14:paraId="20FAD478" w14:textId="77777777" w:rsidR="002C02FE" w:rsidRDefault="002C02FE" w:rsidP="002C02FE">
      <w:pPr>
        <w:pStyle w:val="Paragrafoelenco"/>
        <w:numPr>
          <w:ilvl w:val="0"/>
          <w:numId w:val="24"/>
        </w:num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di non avere procedimenti penali pendenti, ovvero di avere i seguenti procedimenti penali </w:t>
      </w:r>
      <w:proofErr w:type="gramStart"/>
      <w:r>
        <w:rPr>
          <w:rFonts w:ascii="Arial" w:hAnsi="Arial" w:cs="Arial"/>
          <w:sz w:val="18"/>
          <w:szCs w:val="18"/>
        </w:rPr>
        <w:t>pendenti :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</w:p>
    <w:p w14:paraId="51B5B4B8" w14:textId="77777777" w:rsidR="002C02FE" w:rsidRDefault="002C02FE" w:rsidP="002C02FE">
      <w:pPr>
        <w:pStyle w:val="Paragrafoelenco"/>
        <w:autoSpaceDE w:val="0"/>
        <w:ind w:left="360"/>
        <w:jc w:val="both"/>
        <w:rPr>
          <w:rFonts w:ascii="Arial" w:hAnsi="Arial" w:cs="Arial"/>
          <w:sz w:val="20"/>
          <w:szCs w:val="20"/>
        </w:rPr>
      </w:pPr>
    </w:p>
    <w:p w14:paraId="42E2C85E" w14:textId="77777777" w:rsidR="002C02FE" w:rsidRDefault="002C02FE" w:rsidP="002C02FE">
      <w:pPr>
        <w:pStyle w:val="Paragrafoelenco"/>
        <w:autoSpaceDE w:val="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</w:t>
      </w:r>
    </w:p>
    <w:p w14:paraId="112D899B" w14:textId="77777777" w:rsidR="002C02FE" w:rsidRDefault="002C02FE" w:rsidP="002C02FE">
      <w:pPr>
        <w:pStyle w:val="Paragrafoelenco"/>
        <w:numPr>
          <w:ilvl w:val="0"/>
          <w:numId w:val="24"/>
        </w:num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impegnarsi a documentare puntualmente tutta l’attività svolta</w:t>
      </w:r>
    </w:p>
    <w:p w14:paraId="1B04AF6A" w14:textId="77777777" w:rsidR="002C02FE" w:rsidRDefault="002C02FE" w:rsidP="002C02FE">
      <w:pPr>
        <w:pStyle w:val="Paragrafoelenco"/>
        <w:numPr>
          <w:ilvl w:val="0"/>
          <w:numId w:val="24"/>
        </w:num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essere disponibile ad adattarsi al calendario definito dal Gruppo Operativo di Piano</w:t>
      </w:r>
    </w:p>
    <w:p w14:paraId="1DCA4083" w14:textId="77777777" w:rsidR="002C02FE" w:rsidRDefault="002C02FE" w:rsidP="002C02FE">
      <w:pPr>
        <w:pStyle w:val="Paragrafoelenco"/>
        <w:numPr>
          <w:ilvl w:val="0"/>
          <w:numId w:val="24"/>
        </w:num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non essere in alcuna delle condizioni di incompatibilità con l’incarico previsti dalla norma vigente</w:t>
      </w:r>
    </w:p>
    <w:p w14:paraId="1A39921B" w14:textId="77777777" w:rsidR="003C3273" w:rsidRDefault="003C3273" w:rsidP="003C3273">
      <w:p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</w:p>
    <w:p w14:paraId="0AA81493" w14:textId="77777777" w:rsidR="006F555E" w:rsidRDefault="006F555E" w:rsidP="003C3273">
      <w:p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</w:p>
    <w:p w14:paraId="58E59E3A" w14:textId="49E359EB" w:rsidR="003C3273" w:rsidRDefault="003C3273" w:rsidP="003C3273">
      <w:p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</w:p>
    <w:p w14:paraId="0CBFD7B2" w14:textId="77777777" w:rsidR="006F555E" w:rsidRDefault="006F555E" w:rsidP="003C3273">
      <w:p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</w:p>
    <w:p w14:paraId="7A7805D0" w14:textId="77777777" w:rsidR="009F4EC7" w:rsidRPr="00C577B8" w:rsidRDefault="009F4EC7" w:rsidP="003C3273">
      <w:pPr>
        <w:suppressAutoHyphens/>
        <w:autoSpaceDE w:val="0"/>
        <w:jc w:val="both"/>
        <w:rPr>
          <w:rFonts w:asciiTheme="minorHAnsi" w:hAnsiTheme="minorHAnsi" w:cstheme="minorHAnsi"/>
          <w:sz w:val="18"/>
          <w:szCs w:val="18"/>
        </w:rPr>
      </w:pPr>
    </w:p>
    <w:p w14:paraId="5A462382" w14:textId="6739810D" w:rsidR="008B4890" w:rsidRPr="00C577B8" w:rsidRDefault="008B4890" w:rsidP="008B4890">
      <w:pPr>
        <w:suppressAutoHyphens/>
        <w:autoSpaceDE w:val="0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Style w:val="Grigliatabella1"/>
        <w:tblpPr w:leftFromText="141" w:rightFromText="141" w:horzAnchor="margin" w:tblpY="475"/>
        <w:tblW w:w="10201" w:type="dxa"/>
        <w:tblLook w:val="04A0" w:firstRow="1" w:lastRow="0" w:firstColumn="1" w:lastColumn="0" w:noHBand="0" w:noVBand="1"/>
      </w:tblPr>
      <w:tblGrid>
        <w:gridCol w:w="3822"/>
        <w:gridCol w:w="1560"/>
        <w:gridCol w:w="1842"/>
        <w:gridCol w:w="2977"/>
      </w:tblGrid>
      <w:tr w:rsidR="008B4890" w:rsidRPr="00C577B8" w14:paraId="6FAB5702" w14:textId="77777777" w:rsidTr="003C3273">
        <w:tc>
          <w:tcPr>
            <w:tcW w:w="3822" w:type="dxa"/>
          </w:tcPr>
          <w:p w14:paraId="4B28FDDB" w14:textId="620E00E5" w:rsidR="008B4890" w:rsidRPr="00C577B8" w:rsidRDefault="008B4890" w:rsidP="003C3273">
            <w:pPr>
              <w:spacing w:beforeAutospacing="0" w:afterAutospacing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577B8">
              <w:rPr>
                <w:rFonts w:asciiTheme="minorHAnsi" w:hAnsiTheme="minorHAnsi" w:cstheme="minorHAnsi"/>
                <w:b w:val="0"/>
                <w:sz w:val="22"/>
                <w:szCs w:val="22"/>
              </w:rPr>
              <w:t>CRITERI SELEZIONE PROFILO AA</w:t>
            </w:r>
          </w:p>
        </w:tc>
        <w:tc>
          <w:tcPr>
            <w:tcW w:w="1560" w:type="dxa"/>
          </w:tcPr>
          <w:p w14:paraId="7E9F967E" w14:textId="77777777" w:rsidR="008B4890" w:rsidRPr="00C577B8" w:rsidRDefault="008B4890" w:rsidP="003C3273">
            <w:pPr>
              <w:spacing w:beforeAutospacing="0" w:afterAutospacing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577B8">
              <w:rPr>
                <w:rFonts w:asciiTheme="minorHAnsi" w:hAnsiTheme="minorHAnsi" w:cstheme="minorHAnsi"/>
                <w:b w:val="0"/>
                <w:sz w:val="22"/>
                <w:szCs w:val="22"/>
              </w:rPr>
              <w:t>PUNTEGGIO ASSEGNATO</w:t>
            </w:r>
          </w:p>
        </w:tc>
        <w:tc>
          <w:tcPr>
            <w:tcW w:w="1842" w:type="dxa"/>
          </w:tcPr>
          <w:p w14:paraId="4B5D5B1B" w14:textId="77777777" w:rsidR="008B4890" w:rsidRPr="00C577B8" w:rsidRDefault="008B4890" w:rsidP="003C3273">
            <w:pPr>
              <w:spacing w:beforeAutospacing="0" w:afterAutospacing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577B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PUNTEGGIO A CURA DEL CANDIDATO </w:t>
            </w:r>
          </w:p>
        </w:tc>
        <w:tc>
          <w:tcPr>
            <w:tcW w:w="2977" w:type="dxa"/>
          </w:tcPr>
          <w:p w14:paraId="577CF40C" w14:textId="77777777" w:rsidR="008B4890" w:rsidRPr="00C577B8" w:rsidRDefault="008B4890" w:rsidP="003C3273">
            <w:pPr>
              <w:spacing w:beforeAutospacing="0" w:afterAutospacing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577B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PUNTEGGIO A CURA DELL’UFFICIO </w:t>
            </w:r>
          </w:p>
        </w:tc>
      </w:tr>
      <w:tr w:rsidR="008B4890" w:rsidRPr="00C577B8" w14:paraId="4AB21B6C" w14:textId="77777777" w:rsidTr="003C3273">
        <w:tc>
          <w:tcPr>
            <w:tcW w:w="3822" w:type="dxa"/>
          </w:tcPr>
          <w:p w14:paraId="1B35E216" w14:textId="77777777" w:rsidR="008B4890" w:rsidRPr="00C577B8" w:rsidRDefault="008B4890" w:rsidP="003C3273">
            <w:pPr>
              <w:spacing w:beforeAutospacing="0" w:afterAutospacing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577B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diploma di scuola secondaria di 2 grado </w:t>
            </w:r>
          </w:p>
        </w:tc>
        <w:tc>
          <w:tcPr>
            <w:tcW w:w="1560" w:type="dxa"/>
          </w:tcPr>
          <w:p w14:paraId="7D2F314B" w14:textId="77777777" w:rsidR="008B4890" w:rsidRPr="00C577B8" w:rsidRDefault="008B4890" w:rsidP="003C3273">
            <w:pPr>
              <w:spacing w:beforeAutospacing="0" w:afterAutospacing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577B8">
              <w:rPr>
                <w:rFonts w:asciiTheme="minorHAnsi" w:hAnsiTheme="minorHAnsi" w:cstheme="minorHAnsi"/>
                <w:b w:val="0"/>
                <w:sz w:val="22"/>
                <w:szCs w:val="22"/>
              </w:rPr>
              <w:t>Punti 5</w:t>
            </w:r>
          </w:p>
        </w:tc>
        <w:tc>
          <w:tcPr>
            <w:tcW w:w="1842" w:type="dxa"/>
          </w:tcPr>
          <w:p w14:paraId="1682F925" w14:textId="77777777" w:rsidR="008B4890" w:rsidRPr="00C577B8" w:rsidRDefault="008B4890" w:rsidP="003C3273">
            <w:pPr>
              <w:spacing w:beforeAutospacing="0" w:afterAutospacing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99CAD53" w14:textId="77777777" w:rsidR="008B4890" w:rsidRPr="00C577B8" w:rsidRDefault="008B4890" w:rsidP="003C3273">
            <w:pPr>
              <w:spacing w:beforeAutospacing="0" w:afterAutospacing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8B4890" w:rsidRPr="00C577B8" w14:paraId="3A6D0373" w14:textId="77777777" w:rsidTr="003C3273">
        <w:tc>
          <w:tcPr>
            <w:tcW w:w="3822" w:type="dxa"/>
          </w:tcPr>
          <w:p w14:paraId="0F41C55A" w14:textId="52117B3A" w:rsidR="008B4890" w:rsidRPr="00C577B8" w:rsidRDefault="008B4890" w:rsidP="003C3273">
            <w:pPr>
              <w:spacing w:beforeAutospacing="0" w:afterAutospacing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577B8">
              <w:rPr>
                <w:rFonts w:asciiTheme="minorHAnsi" w:hAnsiTheme="minorHAnsi" w:cstheme="minorHAnsi"/>
                <w:b w:val="0"/>
                <w:sz w:val="22"/>
                <w:szCs w:val="22"/>
              </w:rPr>
              <w:t>Diploma di laurea</w:t>
            </w:r>
          </w:p>
        </w:tc>
        <w:tc>
          <w:tcPr>
            <w:tcW w:w="1560" w:type="dxa"/>
          </w:tcPr>
          <w:p w14:paraId="693CB614" w14:textId="77777777" w:rsidR="008B4890" w:rsidRPr="00C577B8" w:rsidRDefault="008B4890" w:rsidP="003C3273">
            <w:pPr>
              <w:spacing w:beforeAutospacing="0" w:afterAutospacing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577B8">
              <w:rPr>
                <w:rFonts w:asciiTheme="minorHAnsi" w:hAnsiTheme="minorHAnsi" w:cstheme="minorHAnsi"/>
                <w:b w:val="0"/>
                <w:sz w:val="22"/>
                <w:szCs w:val="22"/>
              </w:rPr>
              <w:t>Punti 3</w:t>
            </w:r>
          </w:p>
        </w:tc>
        <w:tc>
          <w:tcPr>
            <w:tcW w:w="1842" w:type="dxa"/>
          </w:tcPr>
          <w:p w14:paraId="592219CC" w14:textId="77777777" w:rsidR="008B4890" w:rsidRPr="00C577B8" w:rsidRDefault="008B4890" w:rsidP="003C3273">
            <w:pPr>
              <w:spacing w:beforeAutospacing="0" w:afterAutospacing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14:paraId="0C447C9B" w14:textId="77777777" w:rsidR="008B4890" w:rsidRPr="00C577B8" w:rsidRDefault="008B4890" w:rsidP="003C3273">
            <w:pPr>
              <w:spacing w:beforeAutospacing="0" w:afterAutospacing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8B4890" w:rsidRPr="00C577B8" w14:paraId="5E7DE1E8" w14:textId="77777777" w:rsidTr="003C3273">
        <w:tc>
          <w:tcPr>
            <w:tcW w:w="3822" w:type="dxa"/>
          </w:tcPr>
          <w:p w14:paraId="5441C0C7" w14:textId="77777777" w:rsidR="008B4890" w:rsidRPr="00C577B8" w:rsidRDefault="008B4890" w:rsidP="003C3273">
            <w:pPr>
              <w:spacing w:beforeAutospacing="0" w:afterAutospacing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577B8">
              <w:rPr>
                <w:rFonts w:asciiTheme="minorHAnsi" w:hAnsiTheme="minorHAnsi" w:cstheme="minorHAnsi"/>
                <w:b w:val="0"/>
                <w:sz w:val="22"/>
                <w:szCs w:val="22"/>
              </w:rPr>
              <w:t>Esperienza come esperto attività di gestione o ruolo similare in progetti PON/PNSD/PNRR 4.1</w:t>
            </w:r>
          </w:p>
        </w:tc>
        <w:tc>
          <w:tcPr>
            <w:tcW w:w="1560" w:type="dxa"/>
          </w:tcPr>
          <w:p w14:paraId="798D6E90" w14:textId="77777777" w:rsidR="008B4890" w:rsidRPr="00C577B8" w:rsidRDefault="008B4890" w:rsidP="003C3273">
            <w:pPr>
              <w:spacing w:beforeAutospacing="0" w:afterAutospacing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577B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Punti 1 </w:t>
            </w:r>
            <w:proofErr w:type="spellStart"/>
            <w:r w:rsidRPr="00C577B8">
              <w:rPr>
                <w:rFonts w:asciiTheme="minorHAnsi" w:hAnsiTheme="minorHAnsi" w:cstheme="minorHAnsi"/>
                <w:b w:val="0"/>
                <w:sz w:val="22"/>
                <w:szCs w:val="22"/>
              </w:rPr>
              <w:t>max</w:t>
            </w:r>
            <w:proofErr w:type="spellEnd"/>
            <w:r w:rsidRPr="00C577B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5</w:t>
            </w:r>
          </w:p>
        </w:tc>
        <w:tc>
          <w:tcPr>
            <w:tcW w:w="1842" w:type="dxa"/>
          </w:tcPr>
          <w:p w14:paraId="41D791C8" w14:textId="77777777" w:rsidR="008B4890" w:rsidRPr="00C577B8" w:rsidRDefault="008B4890" w:rsidP="003C3273">
            <w:pPr>
              <w:spacing w:beforeAutospacing="0" w:afterAutospacing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14:paraId="06008F16" w14:textId="77777777" w:rsidR="008B4890" w:rsidRPr="00C577B8" w:rsidRDefault="008B4890" w:rsidP="003C3273">
            <w:pPr>
              <w:spacing w:beforeAutospacing="0" w:afterAutospacing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8B4890" w:rsidRPr="00C577B8" w14:paraId="1B4DCBC7" w14:textId="77777777" w:rsidTr="003C3273">
        <w:tc>
          <w:tcPr>
            <w:tcW w:w="3822" w:type="dxa"/>
          </w:tcPr>
          <w:p w14:paraId="1E5073D9" w14:textId="318B04B3" w:rsidR="008B4890" w:rsidRPr="00C577B8" w:rsidRDefault="008B4890" w:rsidP="003C3273">
            <w:pPr>
              <w:spacing w:beforeAutospacing="0" w:afterAutospacing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577B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Esperienze Portale di acquisti</w:t>
            </w:r>
            <w:r w:rsidR="0038314D" w:rsidRPr="00C577B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 i</w:t>
            </w:r>
            <w:r w:rsidRPr="00C577B8">
              <w:rPr>
                <w:rFonts w:asciiTheme="minorHAnsi" w:hAnsiTheme="minorHAnsi" w:cstheme="minorHAnsi"/>
                <w:b w:val="0"/>
                <w:sz w:val="22"/>
                <w:szCs w:val="22"/>
              </w:rPr>
              <w:t>n</w:t>
            </w:r>
            <w:r w:rsidR="0038314D" w:rsidRPr="00C577B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</w:t>
            </w:r>
            <w:r w:rsidRPr="00C577B8">
              <w:rPr>
                <w:rFonts w:asciiTheme="minorHAnsi" w:hAnsiTheme="minorHAnsi" w:cstheme="minorHAnsi"/>
                <w:b w:val="0"/>
                <w:sz w:val="22"/>
                <w:szCs w:val="22"/>
              </w:rPr>
              <w:t>rete, Portale di gestione contabile dei Fondi comunitari, ecc.)</w:t>
            </w:r>
          </w:p>
        </w:tc>
        <w:tc>
          <w:tcPr>
            <w:tcW w:w="1560" w:type="dxa"/>
          </w:tcPr>
          <w:p w14:paraId="0F791B42" w14:textId="77777777" w:rsidR="008B4890" w:rsidRPr="00C577B8" w:rsidRDefault="008B4890" w:rsidP="003C3273">
            <w:pPr>
              <w:spacing w:beforeAutospacing="0" w:afterAutospacing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577B8">
              <w:rPr>
                <w:rFonts w:asciiTheme="minorHAnsi" w:hAnsiTheme="minorHAnsi" w:cstheme="minorHAnsi"/>
                <w:b w:val="0"/>
                <w:sz w:val="22"/>
                <w:szCs w:val="22"/>
              </w:rPr>
              <w:t>Punti 1</w:t>
            </w:r>
          </w:p>
        </w:tc>
        <w:tc>
          <w:tcPr>
            <w:tcW w:w="1842" w:type="dxa"/>
          </w:tcPr>
          <w:p w14:paraId="34177B22" w14:textId="77777777" w:rsidR="008B4890" w:rsidRPr="00C577B8" w:rsidRDefault="008B4890" w:rsidP="003C3273">
            <w:pPr>
              <w:spacing w:beforeAutospacing="0" w:afterAutospacing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14:paraId="03DB9E1F" w14:textId="77777777" w:rsidR="008B4890" w:rsidRPr="00C577B8" w:rsidRDefault="008B4890" w:rsidP="003C3273">
            <w:pPr>
              <w:spacing w:beforeAutospacing="0" w:afterAutospacing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8B4890" w:rsidRPr="00C577B8" w14:paraId="5DB2B373" w14:textId="77777777" w:rsidTr="003C3273">
        <w:tc>
          <w:tcPr>
            <w:tcW w:w="3822" w:type="dxa"/>
          </w:tcPr>
          <w:p w14:paraId="128F53D5" w14:textId="77777777" w:rsidR="008B4890" w:rsidRPr="00C577B8" w:rsidRDefault="008B4890" w:rsidP="003C3273">
            <w:pPr>
              <w:spacing w:beforeAutospacing="0" w:afterAutospacing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577B8">
              <w:rPr>
                <w:rFonts w:asciiTheme="minorHAnsi" w:hAnsiTheme="minorHAnsi" w:cstheme="minorHAnsi"/>
                <w:b w:val="0"/>
                <w:sz w:val="22"/>
                <w:szCs w:val="22"/>
              </w:rPr>
              <w:t>PUNTEGGIO</w:t>
            </w:r>
          </w:p>
          <w:p w14:paraId="1F8FD13F" w14:textId="77777777" w:rsidR="008B4890" w:rsidRPr="00C577B8" w:rsidRDefault="008B4890" w:rsidP="003C3273">
            <w:pPr>
              <w:spacing w:beforeAutospacing="0" w:afterAutospacing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577B8">
              <w:rPr>
                <w:rFonts w:asciiTheme="minorHAnsi" w:hAnsiTheme="minorHAnsi" w:cstheme="minorHAnsi"/>
                <w:b w:val="0"/>
                <w:sz w:val="22"/>
                <w:szCs w:val="22"/>
              </w:rPr>
              <w:t>MASSIMO</w:t>
            </w:r>
          </w:p>
        </w:tc>
        <w:tc>
          <w:tcPr>
            <w:tcW w:w="1560" w:type="dxa"/>
          </w:tcPr>
          <w:p w14:paraId="6B5B2092" w14:textId="23103639" w:rsidR="008B4890" w:rsidRPr="00C577B8" w:rsidRDefault="008B4890" w:rsidP="003C3273">
            <w:pPr>
              <w:spacing w:beforeAutospacing="0" w:afterAutospacing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577B8">
              <w:rPr>
                <w:rFonts w:asciiTheme="minorHAnsi" w:hAnsiTheme="minorHAnsi" w:cstheme="minorHAnsi"/>
                <w:b w:val="0"/>
                <w:sz w:val="22"/>
                <w:szCs w:val="22"/>
              </w:rPr>
              <w:t>Punti 14</w:t>
            </w:r>
          </w:p>
        </w:tc>
        <w:tc>
          <w:tcPr>
            <w:tcW w:w="1842" w:type="dxa"/>
          </w:tcPr>
          <w:p w14:paraId="21FD7435" w14:textId="77777777" w:rsidR="008B4890" w:rsidRPr="00C577B8" w:rsidRDefault="008B4890" w:rsidP="003C3273">
            <w:pPr>
              <w:spacing w:beforeAutospacing="0" w:afterAutospacing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14:paraId="135FCFC7" w14:textId="77777777" w:rsidR="008B4890" w:rsidRPr="00C577B8" w:rsidRDefault="008B4890" w:rsidP="003C3273">
            <w:pPr>
              <w:spacing w:beforeAutospacing="0" w:afterAutospacing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5982B462" w14:textId="77777777" w:rsidR="00C14048" w:rsidRPr="00C577B8" w:rsidRDefault="00C14048" w:rsidP="002C02FE">
      <w:pPr>
        <w:widowControl w:val="0"/>
        <w:autoSpaceDE w:val="0"/>
        <w:ind w:right="-20"/>
        <w:jc w:val="both"/>
        <w:rPr>
          <w:rFonts w:asciiTheme="minorHAnsi" w:hAnsiTheme="minorHAnsi" w:cstheme="minorHAnsi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1559"/>
        <w:gridCol w:w="1843"/>
        <w:gridCol w:w="2976"/>
      </w:tblGrid>
      <w:tr w:rsidR="003C3273" w:rsidRPr="00C577B8" w14:paraId="0C8C5A84" w14:textId="77777777" w:rsidTr="00C14048">
        <w:tc>
          <w:tcPr>
            <w:tcW w:w="3823" w:type="dxa"/>
          </w:tcPr>
          <w:p w14:paraId="300EB7CD" w14:textId="77777777" w:rsidR="003C3273" w:rsidRPr="00C577B8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577B8">
              <w:rPr>
                <w:rFonts w:asciiTheme="minorHAnsi" w:eastAsia="Times New Roman" w:hAnsiTheme="minorHAnsi" w:cstheme="minorHAnsi"/>
                <w:sz w:val="22"/>
                <w:szCs w:val="22"/>
              </w:rPr>
              <w:t>CRITERI SELEZIONE PROFILO CS</w:t>
            </w:r>
          </w:p>
        </w:tc>
        <w:tc>
          <w:tcPr>
            <w:tcW w:w="1559" w:type="dxa"/>
          </w:tcPr>
          <w:p w14:paraId="3FAE0BF7" w14:textId="77777777" w:rsidR="003C3273" w:rsidRPr="00C577B8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577B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PUNTEGGIO ASSEGNATO </w:t>
            </w:r>
          </w:p>
        </w:tc>
        <w:tc>
          <w:tcPr>
            <w:tcW w:w="1843" w:type="dxa"/>
          </w:tcPr>
          <w:p w14:paraId="130DCA11" w14:textId="77777777" w:rsidR="003C3273" w:rsidRPr="00C577B8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577B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PUNTEGGIO A CURA DEL CANDIDATO </w:t>
            </w:r>
          </w:p>
        </w:tc>
        <w:tc>
          <w:tcPr>
            <w:tcW w:w="2976" w:type="dxa"/>
          </w:tcPr>
          <w:p w14:paraId="130D9EA8" w14:textId="77777777" w:rsidR="003C3273" w:rsidRPr="00C577B8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577B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PUNTEGGIO A CURA DELL’UFFICIO </w:t>
            </w:r>
          </w:p>
        </w:tc>
      </w:tr>
      <w:tr w:rsidR="003C3273" w:rsidRPr="00C577B8" w14:paraId="70047B60" w14:textId="77777777" w:rsidTr="00C14048">
        <w:tc>
          <w:tcPr>
            <w:tcW w:w="3823" w:type="dxa"/>
          </w:tcPr>
          <w:p w14:paraId="7F79385D" w14:textId="77777777" w:rsidR="003C3273" w:rsidRPr="00C577B8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C577B8">
              <w:rPr>
                <w:rFonts w:asciiTheme="minorHAnsi" w:eastAsia="Times New Roman" w:hAnsiTheme="minorHAnsi" w:cstheme="minorHAnsi"/>
                <w:sz w:val="22"/>
                <w:szCs w:val="22"/>
              </w:rPr>
              <w:t>appartenenza al plesso  dove si svolge il progetto</w:t>
            </w:r>
          </w:p>
        </w:tc>
        <w:tc>
          <w:tcPr>
            <w:tcW w:w="1559" w:type="dxa"/>
          </w:tcPr>
          <w:p w14:paraId="687453C0" w14:textId="77777777" w:rsidR="003C3273" w:rsidRPr="00C577B8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C577B8">
              <w:rPr>
                <w:rFonts w:asciiTheme="minorHAnsi" w:eastAsia="Times New Roman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14:paraId="51BDD247" w14:textId="77777777" w:rsidR="003C3273" w:rsidRPr="00C577B8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76" w:type="dxa"/>
          </w:tcPr>
          <w:p w14:paraId="7A38CC59" w14:textId="77777777" w:rsidR="003C3273" w:rsidRPr="00C577B8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</w:tr>
      <w:tr w:rsidR="003C3273" w:rsidRPr="00C577B8" w14:paraId="4F0B0242" w14:textId="77777777" w:rsidTr="00C14048">
        <w:tc>
          <w:tcPr>
            <w:tcW w:w="3823" w:type="dxa"/>
          </w:tcPr>
          <w:p w14:paraId="76FDF441" w14:textId="77777777" w:rsidR="003C3273" w:rsidRPr="00C577B8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C577B8">
              <w:rPr>
                <w:rFonts w:asciiTheme="minorHAnsi" w:eastAsia="Times New Roman" w:hAnsiTheme="minorHAnsi" w:cstheme="minorHAnsi"/>
                <w:sz w:val="22"/>
                <w:szCs w:val="22"/>
              </w:rPr>
              <w:t>anzianità di servizio di ruolo nella scuola di titolarità</w:t>
            </w:r>
          </w:p>
        </w:tc>
        <w:tc>
          <w:tcPr>
            <w:tcW w:w="1559" w:type="dxa"/>
          </w:tcPr>
          <w:p w14:paraId="07904E7D" w14:textId="77777777" w:rsidR="003C3273" w:rsidRPr="00C577B8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C577B8">
              <w:rPr>
                <w:rFonts w:asciiTheme="minorHAnsi" w:eastAsia="Times New Roman" w:hAnsiTheme="minorHAnsi" w:cstheme="minorHAnsi"/>
                <w:sz w:val="22"/>
                <w:szCs w:val="22"/>
              </w:rPr>
              <w:t>0,50 PER ANNO (fino ad un massimo di 10)</w:t>
            </w:r>
          </w:p>
        </w:tc>
        <w:tc>
          <w:tcPr>
            <w:tcW w:w="1843" w:type="dxa"/>
          </w:tcPr>
          <w:p w14:paraId="461FC20A" w14:textId="77777777" w:rsidR="003C3273" w:rsidRPr="00C577B8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76" w:type="dxa"/>
          </w:tcPr>
          <w:p w14:paraId="4B63CF0D" w14:textId="77777777" w:rsidR="003C3273" w:rsidRPr="00C577B8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</w:tr>
      <w:tr w:rsidR="003C3273" w:rsidRPr="00C577B8" w14:paraId="7EC036D7" w14:textId="77777777" w:rsidTr="00C14048">
        <w:tc>
          <w:tcPr>
            <w:tcW w:w="3823" w:type="dxa"/>
          </w:tcPr>
          <w:p w14:paraId="74628453" w14:textId="77777777" w:rsidR="003C3273" w:rsidRPr="00C577B8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C577B8">
              <w:rPr>
                <w:rFonts w:asciiTheme="minorHAnsi" w:eastAsia="Times New Roman" w:hAnsiTheme="minorHAnsi" w:cstheme="minorHAnsi"/>
                <w:sz w:val="22"/>
                <w:szCs w:val="22"/>
              </w:rPr>
              <w:t>anzianità di servizio non di ruolo nell’istituto</w:t>
            </w:r>
          </w:p>
        </w:tc>
        <w:tc>
          <w:tcPr>
            <w:tcW w:w="1559" w:type="dxa"/>
          </w:tcPr>
          <w:p w14:paraId="027B6901" w14:textId="77777777" w:rsidR="003C3273" w:rsidRPr="00C577B8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C577B8">
              <w:rPr>
                <w:rFonts w:asciiTheme="minorHAnsi" w:eastAsia="Times New Roman" w:hAnsiTheme="minorHAnsi" w:cstheme="minorHAnsi"/>
                <w:sz w:val="22"/>
                <w:szCs w:val="22"/>
              </w:rPr>
              <w:t>0,30 PER ANNO (fino ad un massimo di 3)</w:t>
            </w:r>
          </w:p>
        </w:tc>
        <w:tc>
          <w:tcPr>
            <w:tcW w:w="1843" w:type="dxa"/>
          </w:tcPr>
          <w:p w14:paraId="537800C9" w14:textId="77777777" w:rsidR="003C3273" w:rsidRPr="00C577B8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76" w:type="dxa"/>
          </w:tcPr>
          <w:p w14:paraId="3DC30C6B" w14:textId="77777777" w:rsidR="003C3273" w:rsidRPr="00C577B8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</w:tr>
      <w:tr w:rsidR="003C3273" w:rsidRPr="00C577B8" w14:paraId="0A728A87" w14:textId="77777777" w:rsidTr="00C14048">
        <w:tc>
          <w:tcPr>
            <w:tcW w:w="3823" w:type="dxa"/>
          </w:tcPr>
          <w:p w14:paraId="2F04CB5F" w14:textId="77777777" w:rsidR="003C3273" w:rsidRPr="00C577B8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C577B8">
              <w:rPr>
                <w:rFonts w:asciiTheme="minorHAnsi" w:eastAsia="Times New Roman" w:hAnsiTheme="minorHAnsi" w:cstheme="minorHAnsi"/>
                <w:sz w:val="22"/>
                <w:szCs w:val="22"/>
              </w:rPr>
              <w:t>diploma</w:t>
            </w:r>
          </w:p>
        </w:tc>
        <w:tc>
          <w:tcPr>
            <w:tcW w:w="1559" w:type="dxa"/>
          </w:tcPr>
          <w:p w14:paraId="65FAB953" w14:textId="77777777" w:rsidR="003C3273" w:rsidRPr="00C577B8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C577B8">
              <w:rPr>
                <w:rFonts w:asciiTheme="minorHAnsi" w:eastAsia="Times New Roman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14:paraId="5EA49FBC" w14:textId="77777777" w:rsidR="003C3273" w:rsidRPr="00C577B8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76" w:type="dxa"/>
          </w:tcPr>
          <w:p w14:paraId="6C90CF6D" w14:textId="77777777" w:rsidR="003C3273" w:rsidRPr="00C577B8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</w:tr>
      <w:tr w:rsidR="003C3273" w:rsidRPr="00C577B8" w14:paraId="3CA2D860" w14:textId="77777777" w:rsidTr="00C14048">
        <w:tc>
          <w:tcPr>
            <w:tcW w:w="3823" w:type="dxa"/>
          </w:tcPr>
          <w:p w14:paraId="67390F51" w14:textId="77777777" w:rsidR="003C3273" w:rsidRPr="00C577B8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C577B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licenza media </w:t>
            </w:r>
          </w:p>
        </w:tc>
        <w:tc>
          <w:tcPr>
            <w:tcW w:w="1559" w:type="dxa"/>
          </w:tcPr>
          <w:p w14:paraId="130D920F" w14:textId="77777777" w:rsidR="003C3273" w:rsidRPr="00C577B8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C577B8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14:paraId="0AA9180D" w14:textId="77777777" w:rsidR="003C3273" w:rsidRPr="00C577B8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76" w:type="dxa"/>
          </w:tcPr>
          <w:p w14:paraId="140C72F5" w14:textId="77777777" w:rsidR="003C3273" w:rsidRPr="00C577B8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</w:tr>
      <w:tr w:rsidR="003C3273" w:rsidRPr="00C577B8" w14:paraId="5ADF96CE" w14:textId="77777777" w:rsidTr="00C14048">
        <w:tc>
          <w:tcPr>
            <w:tcW w:w="3823" w:type="dxa"/>
          </w:tcPr>
          <w:p w14:paraId="4C7BC04A" w14:textId="77777777" w:rsidR="003C3273" w:rsidRPr="00C577B8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C577B8">
              <w:rPr>
                <w:rFonts w:asciiTheme="minorHAnsi" w:eastAsia="Times New Roman" w:hAnsiTheme="minorHAnsi" w:cstheme="minorHAnsi"/>
                <w:sz w:val="22"/>
                <w:szCs w:val="22"/>
              </w:rPr>
              <w:t>TOTALE</w:t>
            </w:r>
          </w:p>
        </w:tc>
        <w:tc>
          <w:tcPr>
            <w:tcW w:w="1559" w:type="dxa"/>
          </w:tcPr>
          <w:p w14:paraId="428CB092" w14:textId="77777777" w:rsidR="003C3273" w:rsidRPr="00C577B8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2A5EBB24" w14:textId="77777777" w:rsidR="003C3273" w:rsidRPr="00C577B8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76" w:type="dxa"/>
          </w:tcPr>
          <w:p w14:paraId="0F3E0F5A" w14:textId="77777777" w:rsidR="003C3273" w:rsidRPr="00C577B8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</w:tr>
    </w:tbl>
    <w:p w14:paraId="5EAF8831" w14:textId="77777777" w:rsidR="003C3273" w:rsidRDefault="003C3273" w:rsidP="002C02FE">
      <w:pPr>
        <w:widowControl w:val="0"/>
        <w:autoSpaceDE w:val="0"/>
        <w:ind w:right="-20"/>
        <w:jc w:val="both"/>
        <w:rPr>
          <w:rFonts w:ascii="Arial" w:hAnsi="Arial" w:cs="Arial"/>
        </w:rPr>
      </w:pPr>
    </w:p>
    <w:p w14:paraId="0D388927" w14:textId="77777777" w:rsidR="009F4EC7" w:rsidRDefault="009F4EC7" w:rsidP="002C02FE">
      <w:pPr>
        <w:widowControl w:val="0"/>
        <w:autoSpaceDE w:val="0"/>
        <w:ind w:right="-20"/>
        <w:jc w:val="both"/>
        <w:rPr>
          <w:rFonts w:ascii="Arial" w:hAnsi="Arial" w:cs="Arial"/>
          <w:sz w:val="18"/>
          <w:szCs w:val="18"/>
        </w:rPr>
      </w:pPr>
      <w:r w:rsidRPr="006F555E">
        <w:rPr>
          <w:rFonts w:ascii="Arial" w:hAnsi="Arial" w:cs="Arial"/>
          <w:sz w:val="18"/>
          <w:szCs w:val="18"/>
        </w:rPr>
        <w:t xml:space="preserve">Data___________________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6F555E">
        <w:rPr>
          <w:rFonts w:ascii="Arial" w:hAnsi="Arial" w:cs="Arial"/>
          <w:sz w:val="18"/>
          <w:szCs w:val="18"/>
        </w:rPr>
        <w:t xml:space="preserve">  </w:t>
      </w:r>
    </w:p>
    <w:p w14:paraId="05632EC2" w14:textId="77777777" w:rsidR="009F4EC7" w:rsidRDefault="009F4EC7" w:rsidP="002C02FE">
      <w:pPr>
        <w:widowControl w:val="0"/>
        <w:autoSpaceDE w:val="0"/>
        <w:ind w:right="-20"/>
        <w:jc w:val="both"/>
        <w:rPr>
          <w:rFonts w:ascii="Arial" w:hAnsi="Arial" w:cs="Arial"/>
          <w:sz w:val="18"/>
          <w:szCs w:val="18"/>
        </w:rPr>
      </w:pPr>
    </w:p>
    <w:p w14:paraId="0F08A4F5" w14:textId="4CF2458E" w:rsidR="003C3273" w:rsidRDefault="009F4EC7" w:rsidP="002C02FE">
      <w:pPr>
        <w:widowControl w:val="0"/>
        <w:autoSpaceDE w:val="0"/>
        <w:ind w:right="-20"/>
        <w:jc w:val="both"/>
        <w:rPr>
          <w:rFonts w:ascii="Arial" w:hAnsi="Arial" w:cs="Arial"/>
        </w:rPr>
      </w:pPr>
      <w:r w:rsidRPr="006F555E">
        <w:rPr>
          <w:rFonts w:ascii="Arial" w:hAnsi="Arial" w:cs="Arial"/>
          <w:sz w:val="18"/>
          <w:szCs w:val="18"/>
        </w:rPr>
        <w:t>firma_____________________________________________</w:t>
      </w:r>
    </w:p>
    <w:p w14:paraId="59AD06B8" w14:textId="77777777" w:rsidR="003C3273" w:rsidRDefault="003C3273" w:rsidP="002C02FE">
      <w:pPr>
        <w:widowControl w:val="0"/>
        <w:autoSpaceDE w:val="0"/>
        <w:ind w:right="-20"/>
        <w:jc w:val="both"/>
        <w:rPr>
          <w:rFonts w:ascii="Arial" w:hAnsi="Arial" w:cs="Arial"/>
        </w:rPr>
      </w:pPr>
    </w:p>
    <w:p w14:paraId="6B15F016" w14:textId="77777777" w:rsidR="00C577B8" w:rsidRDefault="00C577B8" w:rsidP="002C02FE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</w:p>
    <w:p w14:paraId="2C87A61C" w14:textId="77777777" w:rsidR="00C577B8" w:rsidRDefault="00C577B8" w:rsidP="002C02FE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</w:p>
    <w:p w14:paraId="7E734843" w14:textId="26231FCC" w:rsidR="002C02FE" w:rsidRDefault="002C02FE" w:rsidP="002C02FE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Si allega alla presente </w:t>
      </w:r>
    </w:p>
    <w:p w14:paraId="27A8322B" w14:textId="77777777" w:rsidR="002C02FE" w:rsidRPr="008E0D91" w:rsidRDefault="002C02FE" w:rsidP="002C02FE">
      <w:pPr>
        <w:pStyle w:val="Paragrafoelenco"/>
        <w:widowControl w:val="0"/>
        <w:numPr>
          <w:ilvl w:val="0"/>
          <w:numId w:val="43"/>
        </w:numPr>
        <w:tabs>
          <w:tab w:val="left" w:pos="480"/>
        </w:tabs>
        <w:suppressAutoHyphens/>
        <w:autoSpaceDE w:val="0"/>
        <w:spacing w:before="20"/>
        <w:ind w:right="261"/>
        <w:jc w:val="both"/>
        <w:rPr>
          <w:rFonts w:ascii="Arial" w:hAnsi="Arial" w:cs="Arial"/>
          <w:sz w:val="18"/>
          <w:szCs w:val="18"/>
        </w:rPr>
      </w:pPr>
      <w:r w:rsidRPr="008E0D91">
        <w:rPr>
          <w:rFonts w:ascii="Arial" w:hAnsi="Arial" w:cs="Arial"/>
          <w:sz w:val="18"/>
          <w:szCs w:val="18"/>
        </w:rPr>
        <w:t>Documento di identità in fotocopia</w:t>
      </w:r>
    </w:p>
    <w:p w14:paraId="7A9970F6" w14:textId="77777777" w:rsidR="002C02FE" w:rsidRDefault="002C02FE" w:rsidP="002C02FE">
      <w:pPr>
        <w:widowControl w:val="0"/>
        <w:tabs>
          <w:tab w:val="left" w:pos="480"/>
        </w:tabs>
        <w:autoSpaceDE w:val="0"/>
        <w:spacing w:before="20"/>
        <w:ind w:left="134" w:right="261"/>
        <w:jc w:val="both"/>
        <w:rPr>
          <w:rFonts w:ascii="Arial" w:hAnsi="Arial" w:cs="Arial"/>
          <w:sz w:val="18"/>
          <w:szCs w:val="18"/>
        </w:rPr>
      </w:pPr>
    </w:p>
    <w:p w14:paraId="6B8F894C" w14:textId="0F539177" w:rsidR="002C02FE" w:rsidRDefault="002C02FE" w:rsidP="002C02FE">
      <w:pPr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Il/la sottoscritto/a, ai sensi della legge 196/03 e successive modifiche GDPR 679/2016, autorizza l’istituto</w:t>
      </w:r>
      <w:r w:rsidR="00C577B8">
        <w:rPr>
          <w:rFonts w:ascii="Arial" w:hAnsi="Arial" w:cs="Arial"/>
          <w:sz w:val="18"/>
          <w:szCs w:val="18"/>
        </w:rPr>
        <w:t xml:space="preserve"> L. </w:t>
      </w:r>
      <w:proofErr w:type="spellStart"/>
      <w:r w:rsidR="00C577B8">
        <w:rPr>
          <w:rFonts w:ascii="Arial" w:hAnsi="Arial" w:cs="Arial"/>
          <w:sz w:val="18"/>
          <w:szCs w:val="18"/>
        </w:rPr>
        <w:t>da</w:t>
      </w:r>
      <w:proofErr w:type="spellEnd"/>
      <w:r w:rsidR="00C577B8">
        <w:rPr>
          <w:rFonts w:ascii="Arial" w:hAnsi="Arial" w:cs="Arial"/>
          <w:sz w:val="18"/>
          <w:szCs w:val="18"/>
        </w:rPr>
        <w:t xml:space="preserve"> </w:t>
      </w:r>
      <w:proofErr w:type="gramStart"/>
      <w:r w:rsidR="00C577B8">
        <w:rPr>
          <w:rFonts w:ascii="Arial" w:hAnsi="Arial" w:cs="Arial"/>
          <w:sz w:val="18"/>
          <w:szCs w:val="18"/>
        </w:rPr>
        <w:t xml:space="preserve">Vinci </w:t>
      </w:r>
      <w:r>
        <w:rPr>
          <w:rFonts w:ascii="Arial" w:hAnsi="Arial" w:cs="Arial"/>
          <w:sz w:val="18"/>
          <w:szCs w:val="18"/>
        </w:rPr>
        <w:t xml:space="preserve"> al</w:t>
      </w:r>
      <w:proofErr w:type="gramEnd"/>
      <w:r w:rsidR="00BD368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trattamento dei dati contenuti nella presente autocertificazione esclusivamente nell’ambito e per i fini istituzionali della Pubblica Amministrazione</w:t>
      </w:r>
    </w:p>
    <w:p w14:paraId="7C93133B" w14:textId="77777777" w:rsidR="002C02FE" w:rsidRDefault="002C02FE" w:rsidP="002C02FE">
      <w:pPr>
        <w:autoSpaceDE w:val="0"/>
        <w:spacing w:line="480" w:lineRule="auto"/>
        <w:jc w:val="both"/>
        <w:rPr>
          <w:rFonts w:ascii="Arial" w:hAnsi="Arial" w:cs="Arial"/>
        </w:rPr>
      </w:pPr>
    </w:p>
    <w:p w14:paraId="3155AA8E" w14:textId="36EFADD9" w:rsidR="002C02FE" w:rsidRDefault="002C02FE" w:rsidP="002C02FE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Data___________________ </w:t>
      </w:r>
      <w:r w:rsidR="00BD3688">
        <w:rPr>
          <w:rFonts w:ascii="Arial" w:hAnsi="Arial" w:cs="Arial"/>
          <w:sz w:val="18"/>
          <w:szCs w:val="18"/>
        </w:rPr>
        <w:tab/>
      </w:r>
      <w:r w:rsidR="00BD3688">
        <w:rPr>
          <w:rFonts w:ascii="Arial" w:hAnsi="Arial" w:cs="Arial"/>
          <w:sz w:val="18"/>
          <w:szCs w:val="18"/>
        </w:rPr>
        <w:tab/>
      </w:r>
      <w:r w:rsidR="00BD3688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firma____________________________________________</w:t>
      </w:r>
    </w:p>
    <w:p w14:paraId="67D36015" w14:textId="60CF9604" w:rsidR="002C02FE" w:rsidRPr="006912B5" w:rsidRDefault="002C02FE" w:rsidP="006912B5">
      <w:pPr>
        <w:rPr>
          <w:rFonts w:ascii="Arial" w:hAnsi="Arial" w:cs="Arial"/>
          <w:sz w:val="18"/>
          <w:szCs w:val="18"/>
        </w:rPr>
      </w:pPr>
    </w:p>
    <w:sectPr w:rsidR="002C02FE" w:rsidRPr="006912B5" w:rsidSect="00261B43">
      <w:footerReference w:type="even" r:id="rId11"/>
      <w:footerReference w:type="default" r:id="rId12"/>
      <w:pgSz w:w="11907" w:h="16839" w:code="9"/>
      <w:pgMar w:top="284" w:right="1134" w:bottom="1134" w:left="993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942A9" w14:textId="77777777" w:rsidR="007E3619" w:rsidRDefault="007E3619">
      <w:r>
        <w:separator/>
      </w:r>
    </w:p>
  </w:endnote>
  <w:endnote w:type="continuationSeparator" w:id="0">
    <w:p w14:paraId="7CF125FA" w14:textId="77777777" w:rsidR="007E3619" w:rsidRDefault="007E3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79B9F" w14:textId="28112080" w:rsidR="00BD1EB2" w:rsidRDefault="00E323B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BD1EB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C0DFD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6F79F435" w14:textId="77777777" w:rsidR="00BD1EB2" w:rsidRDefault="00BD1EB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1402F" w14:textId="59625D52" w:rsidR="00BD1EB2" w:rsidRDefault="00E323B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BD1EB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577B8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4A7823A4" w14:textId="77777777" w:rsidR="00BD1EB2" w:rsidRDefault="00BD1EB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B62750" w14:textId="77777777" w:rsidR="007E3619" w:rsidRDefault="007E3619">
      <w:r>
        <w:separator/>
      </w:r>
    </w:p>
  </w:footnote>
  <w:footnote w:type="continuationSeparator" w:id="0">
    <w:p w14:paraId="28E3B07D" w14:textId="77777777" w:rsidR="007E3619" w:rsidRDefault="007E36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 w15:restartNumberingAfterBreak="0">
    <w:nsid w:val="022C0B23"/>
    <w:multiLevelType w:val="hybridMultilevel"/>
    <w:tmpl w:val="4AFC1A0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107A8B06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163C4C1C">
      <w:start w:val="7"/>
      <w:numFmt w:val="bullet"/>
      <w:lvlText w:val="•"/>
      <w:lvlJc w:val="left"/>
      <w:pPr>
        <w:ind w:left="2685" w:hanging="705"/>
      </w:pPr>
      <w:rPr>
        <w:rFonts w:ascii="Calibri" w:eastAsiaTheme="minorHAnsi" w:hAnsi="Calibri" w:cstheme="minorBidi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3F7248"/>
    <w:multiLevelType w:val="hybridMultilevel"/>
    <w:tmpl w:val="48B8519E"/>
    <w:lvl w:ilvl="0" w:tplc="02B2ACD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E76459"/>
    <w:multiLevelType w:val="hybridMultilevel"/>
    <w:tmpl w:val="122C700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244B49"/>
    <w:multiLevelType w:val="hybridMultilevel"/>
    <w:tmpl w:val="DBCCCA46"/>
    <w:lvl w:ilvl="0" w:tplc="B59EDEEE">
      <w:numFmt w:val="bullet"/>
      <w:lvlText w:val="•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1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5BE9"/>
    <w:multiLevelType w:val="hybridMultilevel"/>
    <w:tmpl w:val="B74A0D4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6189E"/>
    <w:multiLevelType w:val="hybridMultilevel"/>
    <w:tmpl w:val="469C1BF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45C53"/>
    <w:multiLevelType w:val="hybridMultilevel"/>
    <w:tmpl w:val="D520BBA4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A38624E"/>
    <w:multiLevelType w:val="hybridMultilevel"/>
    <w:tmpl w:val="4BE62D8E"/>
    <w:lvl w:ilvl="0" w:tplc="2AC4FF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D4405D"/>
    <w:multiLevelType w:val="hybridMultilevel"/>
    <w:tmpl w:val="85B28B7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2C770F86"/>
    <w:multiLevelType w:val="hybridMultilevel"/>
    <w:tmpl w:val="8D24397C"/>
    <w:lvl w:ilvl="0" w:tplc="B59EDEEE">
      <w:numFmt w:val="bullet"/>
      <w:lvlText w:val="•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0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994E9C"/>
    <w:multiLevelType w:val="hybridMultilevel"/>
    <w:tmpl w:val="EFD66306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8AE2253"/>
    <w:multiLevelType w:val="hybridMultilevel"/>
    <w:tmpl w:val="F30CC3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4" w15:restartNumberingAfterBreak="0">
    <w:nsid w:val="3942525B"/>
    <w:multiLevelType w:val="hybridMultilevel"/>
    <w:tmpl w:val="317E1A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BD09F5"/>
    <w:multiLevelType w:val="hybridMultilevel"/>
    <w:tmpl w:val="9AA6582E"/>
    <w:lvl w:ilvl="0" w:tplc="B9569D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DD61E7"/>
    <w:multiLevelType w:val="hybridMultilevel"/>
    <w:tmpl w:val="F382631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8" w15:restartNumberingAfterBreak="0">
    <w:nsid w:val="47EF693B"/>
    <w:multiLevelType w:val="hybridMultilevel"/>
    <w:tmpl w:val="963CE0A0"/>
    <w:lvl w:ilvl="0" w:tplc="B4D836E2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8541169"/>
    <w:multiLevelType w:val="hybridMultilevel"/>
    <w:tmpl w:val="AEEAB54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B16A81"/>
    <w:multiLevelType w:val="hybridMultilevel"/>
    <w:tmpl w:val="41D025EE"/>
    <w:lvl w:ilvl="0" w:tplc="34BA38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E235788"/>
    <w:multiLevelType w:val="hybridMultilevel"/>
    <w:tmpl w:val="4D6A6ACA"/>
    <w:lvl w:ilvl="0" w:tplc="0410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2" w15:restartNumberingAfterBreak="0">
    <w:nsid w:val="5842341B"/>
    <w:multiLevelType w:val="hybridMultilevel"/>
    <w:tmpl w:val="FFC4C4E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0A205C"/>
    <w:multiLevelType w:val="hybridMultilevel"/>
    <w:tmpl w:val="32FAED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34" w15:restartNumberingAfterBreak="0">
    <w:nsid w:val="594F7211"/>
    <w:multiLevelType w:val="hybridMultilevel"/>
    <w:tmpl w:val="862E00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B4660F"/>
    <w:multiLevelType w:val="hybridMultilevel"/>
    <w:tmpl w:val="4DA2C06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C2051E3"/>
    <w:multiLevelType w:val="hybridMultilevel"/>
    <w:tmpl w:val="678E1F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C17C1A"/>
    <w:multiLevelType w:val="hybridMultilevel"/>
    <w:tmpl w:val="11C8899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6E188D"/>
    <w:multiLevelType w:val="hybridMultilevel"/>
    <w:tmpl w:val="1BF261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316356"/>
    <w:multiLevelType w:val="hybridMultilevel"/>
    <w:tmpl w:val="EBD8848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CA5035"/>
    <w:multiLevelType w:val="hybridMultilevel"/>
    <w:tmpl w:val="617ADC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0"/>
  </w:num>
  <w:num w:numId="4">
    <w:abstractNumId w:val="1"/>
  </w:num>
  <w:num w:numId="5">
    <w:abstractNumId w:val="2"/>
  </w:num>
  <w:num w:numId="6">
    <w:abstractNumId w:val="11"/>
  </w:num>
  <w:num w:numId="7">
    <w:abstractNumId w:val="8"/>
  </w:num>
  <w:num w:numId="8">
    <w:abstractNumId w:val="27"/>
  </w:num>
  <w:num w:numId="9">
    <w:abstractNumId w:val="24"/>
  </w:num>
  <w:num w:numId="10">
    <w:abstractNumId w:val="14"/>
  </w:num>
  <w:num w:numId="11">
    <w:abstractNumId w:val="38"/>
  </w:num>
  <w:num w:numId="12">
    <w:abstractNumId w:val="35"/>
  </w:num>
  <w:num w:numId="13">
    <w:abstractNumId w:val="22"/>
  </w:num>
  <w:num w:numId="14">
    <w:abstractNumId w:val="16"/>
  </w:num>
  <w:num w:numId="15">
    <w:abstractNumId w:val="25"/>
  </w:num>
  <w:num w:numId="16">
    <w:abstractNumId w:val="5"/>
  </w:num>
  <w:num w:numId="17">
    <w:abstractNumId w:val="32"/>
  </w:num>
  <w:num w:numId="18">
    <w:abstractNumId w:val="23"/>
  </w:num>
  <w:num w:numId="19">
    <w:abstractNumId w:val="33"/>
  </w:num>
  <w:num w:numId="20">
    <w:abstractNumId w:val="19"/>
  </w:num>
  <w:num w:numId="21">
    <w:abstractNumId w:val="10"/>
  </w:num>
  <w:num w:numId="22">
    <w:abstractNumId w:val="36"/>
  </w:num>
  <w:num w:numId="23">
    <w:abstractNumId w:val="9"/>
  </w:num>
  <w:num w:numId="24">
    <w:abstractNumId w:val="3"/>
  </w:num>
  <w:num w:numId="25">
    <w:abstractNumId w:val="4"/>
  </w:num>
  <w:num w:numId="26">
    <w:abstractNumId w:val="26"/>
  </w:num>
  <w:num w:numId="27">
    <w:abstractNumId w:val="39"/>
  </w:num>
  <w:num w:numId="28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13"/>
  </w:num>
  <w:num w:numId="32">
    <w:abstractNumId w:val="31"/>
  </w:num>
  <w:num w:numId="33">
    <w:abstractNumId w:val="17"/>
  </w:num>
  <w:num w:numId="34">
    <w:abstractNumId w:val="34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</w:num>
  <w:num w:numId="37">
    <w:abstractNumId w:val="15"/>
  </w:num>
  <w:num w:numId="38">
    <w:abstractNumId w:val="40"/>
  </w:num>
  <w:num w:numId="39">
    <w:abstractNumId w:val="29"/>
  </w:num>
  <w:num w:numId="40">
    <w:abstractNumId w:val="37"/>
  </w:num>
  <w:num w:numId="41">
    <w:abstractNumId w:val="30"/>
  </w:num>
  <w:num w:numId="42">
    <w:abstractNumId w:val="7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06B"/>
    <w:rsid w:val="0000389D"/>
    <w:rsid w:val="00004375"/>
    <w:rsid w:val="00004E81"/>
    <w:rsid w:val="00010D73"/>
    <w:rsid w:val="0001314D"/>
    <w:rsid w:val="0001443F"/>
    <w:rsid w:val="00016658"/>
    <w:rsid w:val="000167FA"/>
    <w:rsid w:val="00021EB3"/>
    <w:rsid w:val="0003018C"/>
    <w:rsid w:val="000309DF"/>
    <w:rsid w:val="000371CE"/>
    <w:rsid w:val="00046B4A"/>
    <w:rsid w:val="00047934"/>
    <w:rsid w:val="0005084A"/>
    <w:rsid w:val="00051E72"/>
    <w:rsid w:val="000534AD"/>
    <w:rsid w:val="000539ED"/>
    <w:rsid w:val="00054FA2"/>
    <w:rsid w:val="000564C9"/>
    <w:rsid w:val="00056833"/>
    <w:rsid w:val="00062E4A"/>
    <w:rsid w:val="000670A5"/>
    <w:rsid w:val="000736AB"/>
    <w:rsid w:val="00083F30"/>
    <w:rsid w:val="00087DC5"/>
    <w:rsid w:val="00093495"/>
    <w:rsid w:val="000A19BA"/>
    <w:rsid w:val="000A2C09"/>
    <w:rsid w:val="000A6477"/>
    <w:rsid w:val="000A74CB"/>
    <w:rsid w:val="000B12C5"/>
    <w:rsid w:val="000B480F"/>
    <w:rsid w:val="000B6C44"/>
    <w:rsid w:val="000C0039"/>
    <w:rsid w:val="000C11ED"/>
    <w:rsid w:val="000C37FE"/>
    <w:rsid w:val="000C56C2"/>
    <w:rsid w:val="000C7368"/>
    <w:rsid w:val="000D1AFB"/>
    <w:rsid w:val="000D5BE5"/>
    <w:rsid w:val="000D5EF6"/>
    <w:rsid w:val="000E0539"/>
    <w:rsid w:val="000E1E4D"/>
    <w:rsid w:val="000F0CA0"/>
    <w:rsid w:val="000F2156"/>
    <w:rsid w:val="000F4D89"/>
    <w:rsid w:val="000F5E3D"/>
    <w:rsid w:val="000F5F5D"/>
    <w:rsid w:val="000F6AF5"/>
    <w:rsid w:val="000F7F3B"/>
    <w:rsid w:val="00100384"/>
    <w:rsid w:val="00102333"/>
    <w:rsid w:val="00104CEA"/>
    <w:rsid w:val="00112288"/>
    <w:rsid w:val="00112BBD"/>
    <w:rsid w:val="0012335E"/>
    <w:rsid w:val="001246DB"/>
    <w:rsid w:val="00130BD2"/>
    <w:rsid w:val="00131078"/>
    <w:rsid w:val="001335C6"/>
    <w:rsid w:val="00133C52"/>
    <w:rsid w:val="00135167"/>
    <w:rsid w:val="001352AB"/>
    <w:rsid w:val="00140B98"/>
    <w:rsid w:val="0014390B"/>
    <w:rsid w:val="0015020E"/>
    <w:rsid w:val="001508F3"/>
    <w:rsid w:val="00154F0E"/>
    <w:rsid w:val="00160EA8"/>
    <w:rsid w:val="001622AF"/>
    <w:rsid w:val="00164BD8"/>
    <w:rsid w:val="00167C80"/>
    <w:rsid w:val="00171319"/>
    <w:rsid w:val="00174486"/>
    <w:rsid w:val="00174503"/>
    <w:rsid w:val="00174541"/>
    <w:rsid w:val="00175FFB"/>
    <w:rsid w:val="00182723"/>
    <w:rsid w:val="0018773E"/>
    <w:rsid w:val="00191BAE"/>
    <w:rsid w:val="001A234A"/>
    <w:rsid w:val="001A5909"/>
    <w:rsid w:val="001A6378"/>
    <w:rsid w:val="001B1257"/>
    <w:rsid w:val="001B1415"/>
    <w:rsid w:val="001B25BF"/>
    <w:rsid w:val="001B484F"/>
    <w:rsid w:val="001B7378"/>
    <w:rsid w:val="001C0302"/>
    <w:rsid w:val="001C032B"/>
    <w:rsid w:val="001C1669"/>
    <w:rsid w:val="001C6C49"/>
    <w:rsid w:val="001D4B64"/>
    <w:rsid w:val="001D6B50"/>
    <w:rsid w:val="001D6D75"/>
    <w:rsid w:val="001F031D"/>
    <w:rsid w:val="001F16A2"/>
    <w:rsid w:val="001F207B"/>
    <w:rsid w:val="001F6C2D"/>
    <w:rsid w:val="00207849"/>
    <w:rsid w:val="002103B2"/>
    <w:rsid w:val="00210607"/>
    <w:rsid w:val="00211108"/>
    <w:rsid w:val="00213B82"/>
    <w:rsid w:val="00213C1D"/>
    <w:rsid w:val="0021559E"/>
    <w:rsid w:val="00222A56"/>
    <w:rsid w:val="002247FE"/>
    <w:rsid w:val="00225146"/>
    <w:rsid w:val="00226CB3"/>
    <w:rsid w:val="00227FE8"/>
    <w:rsid w:val="0023285D"/>
    <w:rsid w:val="00240337"/>
    <w:rsid w:val="0024391D"/>
    <w:rsid w:val="002508DC"/>
    <w:rsid w:val="0025352F"/>
    <w:rsid w:val="002539BB"/>
    <w:rsid w:val="00261B43"/>
    <w:rsid w:val="002635DB"/>
    <w:rsid w:val="0026467A"/>
    <w:rsid w:val="00265864"/>
    <w:rsid w:val="0026784F"/>
    <w:rsid w:val="002708A6"/>
    <w:rsid w:val="00282A21"/>
    <w:rsid w:val="00284FEA"/>
    <w:rsid w:val="002860BF"/>
    <w:rsid w:val="00286C40"/>
    <w:rsid w:val="002943C2"/>
    <w:rsid w:val="002A6748"/>
    <w:rsid w:val="002B0440"/>
    <w:rsid w:val="002B206B"/>
    <w:rsid w:val="002B3171"/>
    <w:rsid w:val="002B3C85"/>
    <w:rsid w:val="002B684C"/>
    <w:rsid w:val="002C02FE"/>
    <w:rsid w:val="002C1C92"/>
    <w:rsid w:val="002C1E86"/>
    <w:rsid w:val="002C7BDC"/>
    <w:rsid w:val="002D472B"/>
    <w:rsid w:val="002D786D"/>
    <w:rsid w:val="002E1891"/>
    <w:rsid w:val="002E5D5B"/>
    <w:rsid w:val="002E5DB6"/>
    <w:rsid w:val="002F49B3"/>
    <w:rsid w:val="002F66C4"/>
    <w:rsid w:val="00300F45"/>
    <w:rsid w:val="00304B62"/>
    <w:rsid w:val="0030701D"/>
    <w:rsid w:val="00312442"/>
    <w:rsid w:val="0031456B"/>
    <w:rsid w:val="00336F0F"/>
    <w:rsid w:val="00345988"/>
    <w:rsid w:val="0034651C"/>
    <w:rsid w:val="003469AB"/>
    <w:rsid w:val="00347262"/>
    <w:rsid w:val="00351652"/>
    <w:rsid w:val="00351867"/>
    <w:rsid w:val="00353B9E"/>
    <w:rsid w:val="00355615"/>
    <w:rsid w:val="0035659B"/>
    <w:rsid w:val="00363B1F"/>
    <w:rsid w:val="0036522E"/>
    <w:rsid w:val="00367396"/>
    <w:rsid w:val="003726C9"/>
    <w:rsid w:val="00374926"/>
    <w:rsid w:val="00375C0A"/>
    <w:rsid w:val="00376169"/>
    <w:rsid w:val="00380B8B"/>
    <w:rsid w:val="00382EC8"/>
    <w:rsid w:val="0038314D"/>
    <w:rsid w:val="00383ADD"/>
    <w:rsid w:val="00392166"/>
    <w:rsid w:val="00392E1C"/>
    <w:rsid w:val="00395933"/>
    <w:rsid w:val="003A007F"/>
    <w:rsid w:val="003A01DE"/>
    <w:rsid w:val="003A1779"/>
    <w:rsid w:val="003A1F27"/>
    <w:rsid w:val="003B03D0"/>
    <w:rsid w:val="003B5EF0"/>
    <w:rsid w:val="003B79E2"/>
    <w:rsid w:val="003C0DE3"/>
    <w:rsid w:val="003C3273"/>
    <w:rsid w:val="003C7B78"/>
    <w:rsid w:val="003E076D"/>
    <w:rsid w:val="003E18F4"/>
    <w:rsid w:val="003E25E3"/>
    <w:rsid w:val="003E2DA4"/>
    <w:rsid w:val="003E2E35"/>
    <w:rsid w:val="003E4842"/>
    <w:rsid w:val="003E5C47"/>
    <w:rsid w:val="003F5439"/>
    <w:rsid w:val="004076E9"/>
    <w:rsid w:val="00414813"/>
    <w:rsid w:val="0041487A"/>
    <w:rsid w:val="00416DC1"/>
    <w:rsid w:val="0042043D"/>
    <w:rsid w:val="00430C48"/>
    <w:rsid w:val="0043388E"/>
    <w:rsid w:val="00433CB5"/>
    <w:rsid w:val="004408CD"/>
    <w:rsid w:val="00440B71"/>
    <w:rsid w:val="0044224C"/>
    <w:rsid w:val="00443639"/>
    <w:rsid w:val="00446355"/>
    <w:rsid w:val="0044774A"/>
    <w:rsid w:val="004563DD"/>
    <w:rsid w:val="00460B7D"/>
    <w:rsid w:val="00462440"/>
    <w:rsid w:val="00462A5B"/>
    <w:rsid w:val="004652D3"/>
    <w:rsid w:val="004657B2"/>
    <w:rsid w:val="00471D36"/>
    <w:rsid w:val="004722C2"/>
    <w:rsid w:val="00476043"/>
    <w:rsid w:val="00484CE2"/>
    <w:rsid w:val="00485D17"/>
    <w:rsid w:val="004914CB"/>
    <w:rsid w:val="00497369"/>
    <w:rsid w:val="004A5D71"/>
    <w:rsid w:val="004B62EF"/>
    <w:rsid w:val="004C01A7"/>
    <w:rsid w:val="004D18E3"/>
    <w:rsid w:val="004D1C0F"/>
    <w:rsid w:val="004D2A3B"/>
    <w:rsid w:val="004D318E"/>
    <w:rsid w:val="004E105E"/>
    <w:rsid w:val="004E6485"/>
    <w:rsid w:val="004E6955"/>
    <w:rsid w:val="004F7A83"/>
    <w:rsid w:val="00503E82"/>
    <w:rsid w:val="00504686"/>
    <w:rsid w:val="00504B83"/>
    <w:rsid w:val="00505644"/>
    <w:rsid w:val="00511E9C"/>
    <w:rsid w:val="00515A96"/>
    <w:rsid w:val="00517772"/>
    <w:rsid w:val="00520DBD"/>
    <w:rsid w:val="00525018"/>
    <w:rsid w:val="00526196"/>
    <w:rsid w:val="005263CD"/>
    <w:rsid w:val="0052773A"/>
    <w:rsid w:val="00527AAD"/>
    <w:rsid w:val="00535EF8"/>
    <w:rsid w:val="00547C3A"/>
    <w:rsid w:val="00551462"/>
    <w:rsid w:val="005528BF"/>
    <w:rsid w:val="005540B3"/>
    <w:rsid w:val="00554620"/>
    <w:rsid w:val="0055517D"/>
    <w:rsid w:val="00556BBC"/>
    <w:rsid w:val="005603E9"/>
    <w:rsid w:val="00560F4E"/>
    <w:rsid w:val="00564740"/>
    <w:rsid w:val="00565200"/>
    <w:rsid w:val="00567DE5"/>
    <w:rsid w:val="00567E59"/>
    <w:rsid w:val="00576060"/>
    <w:rsid w:val="00576F0F"/>
    <w:rsid w:val="005805C3"/>
    <w:rsid w:val="00583A1F"/>
    <w:rsid w:val="00585647"/>
    <w:rsid w:val="00585A3D"/>
    <w:rsid w:val="00585C3D"/>
    <w:rsid w:val="00591CC1"/>
    <w:rsid w:val="00597920"/>
    <w:rsid w:val="005A7F30"/>
    <w:rsid w:val="005B0A06"/>
    <w:rsid w:val="005B65B5"/>
    <w:rsid w:val="005C77DE"/>
    <w:rsid w:val="005D52C0"/>
    <w:rsid w:val="005D6165"/>
    <w:rsid w:val="005D742D"/>
    <w:rsid w:val="005E0503"/>
    <w:rsid w:val="005E1E0C"/>
    <w:rsid w:val="005E2288"/>
    <w:rsid w:val="005E387E"/>
    <w:rsid w:val="005E53CE"/>
    <w:rsid w:val="005E721D"/>
    <w:rsid w:val="005F5051"/>
    <w:rsid w:val="005F72D5"/>
    <w:rsid w:val="006008A3"/>
    <w:rsid w:val="006058BB"/>
    <w:rsid w:val="00606B2E"/>
    <w:rsid w:val="00607877"/>
    <w:rsid w:val="006105EA"/>
    <w:rsid w:val="0062483F"/>
    <w:rsid w:val="00632BF9"/>
    <w:rsid w:val="00632F5C"/>
    <w:rsid w:val="00637EE7"/>
    <w:rsid w:val="0064748E"/>
    <w:rsid w:val="00647912"/>
    <w:rsid w:val="0065050C"/>
    <w:rsid w:val="00651F68"/>
    <w:rsid w:val="0065467C"/>
    <w:rsid w:val="0066271B"/>
    <w:rsid w:val="006648CD"/>
    <w:rsid w:val="0066624A"/>
    <w:rsid w:val="00673AF6"/>
    <w:rsid w:val="00674BB2"/>
    <w:rsid w:val="006761FD"/>
    <w:rsid w:val="0067699A"/>
    <w:rsid w:val="0068062A"/>
    <w:rsid w:val="00683118"/>
    <w:rsid w:val="006912B5"/>
    <w:rsid w:val="00692070"/>
    <w:rsid w:val="006A149B"/>
    <w:rsid w:val="006A4B64"/>
    <w:rsid w:val="006A73FD"/>
    <w:rsid w:val="006B0031"/>
    <w:rsid w:val="006B0653"/>
    <w:rsid w:val="006B162F"/>
    <w:rsid w:val="006B2F2A"/>
    <w:rsid w:val="006B7D8C"/>
    <w:rsid w:val="006C0DCD"/>
    <w:rsid w:val="006C1D43"/>
    <w:rsid w:val="006C1E40"/>
    <w:rsid w:val="006C761E"/>
    <w:rsid w:val="006D04D6"/>
    <w:rsid w:val="006D39F3"/>
    <w:rsid w:val="006D415B"/>
    <w:rsid w:val="006D4AC3"/>
    <w:rsid w:val="006E0673"/>
    <w:rsid w:val="006E6423"/>
    <w:rsid w:val="006F05B1"/>
    <w:rsid w:val="006F555E"/>
    <w:rsid w:val="00705188"/>
    <w:rsid w:val="00706853"/>
    <w:rsid w:val="00706B15"/>
    <w:rsid w:val="00706DD4"/>
    <w:rsid w:val="00710D1C"/>
    <w:rsid w:val="007112F6"/>
    <w:rsid w:val="00717756"/>
    <w:rsid w:val="00723FDC"/>
    <w:rsid w:val="0072474A"/>
    <w:rsid w:val="00725408"/>
    <w:rsid w:val="00725C14"/>
    <w:rsid w:val="0072785A"/>
    <w:rsid w:val="0073078A"/>
    <w:rsid w:val="00731440"/>
    <w:rsid w:val="00733D1B"/>
    <w:rsid w:val="00740439"/>
    <w:rsid w:val="0074078D"/>
    <w:rsid w:val="00740888"/>
    <w:rsid w:val="00741E96"/>
    <w:rsid w:val="00744993"/>
    <w:rsid w:val="00747847"/>
    <w:rsid w:val="00750856"/>
    <w:rsid w:val="00750EBA"/>
    <w:rsid w:val="0076386C"/>
    <w:rsid w:val="007676DE"/>
    <w:rsid w:val="00767F4A"/>
    <w:rsid w:val="007712CD"/>
    <w:rsid w:val="00772936"/>
    <w:rsid w:val="00775397"/>
    <w:rsid w:val="0077662D"/>
    <w:rsid w:val="00777992"/>
    <w:rsid w:val="0079013C"/>
    <w:rsid w:val="007927F5"/>
    <w:rsid w:val="00796D2C"/>
    <w:rsid w:val="007A2205"/>
    <w:rsid w:val="007A3EDB"/>
    <w:rsid w:val="007B4259"/>
    <w:rsid w:val="007B4C06"/>
    <w:rsid w:val="007B59D8"/>
    <w:rsid w:val="007C4C5B"/>
    <w:rsid w:val="007D03C6"/>
    <w:rsid w:val="007D3843"/>
    <w:rsid w:val="007D39C9"/>
    <w:rsid w:val="007D74F4"/>
    <w:rsid w:val="007D7C11"/>
    <w:rsid w:val="007D7FA4"/>
    <w:rsid w:val="007E0636"/>
    <w:rsid w:val="007E2352"/>
    <w:rsid w:val="007E3619"/>
    <w:rsid w:val="007F17F0"/>
    <w:rsid w:val="007F24B6"/>
    <w:rsid w:val="007F5DF0"/>
    <w:rsid w:val="00801BA6"/>
    <w:rsid w:val="008122E8"/>
    <w:rsid w:val="00813565"/>
    <w:rsid w:val="00815D29"/>
    <w:rsid w:val="00831FA2"/>
    <w:rsid w:val="00832733"/>
    <w:rsid w:val="0083680A"/>
    <w:rsid w:val="00842499"/>
    <w:rsid w:val="00842E3A"/>
    <w:rsid w:val="008459E3"/>
    <w:rsid w:val="00847E8A"/>
    <w:rsid w:val="00854281"/>
    <w:rsid w:val="00854B7C"/>
    <w:rsid w:val="00860CF4"/>
    <w:rsid w:val="008664A2"/>
    <w:rsid w:val="0086776E"/>
    <w:rsid w:val="00871E16"/>
    <w:rsid w:val="00874365"/>
    <w:rsid w:val="0087562D"/>
    <w:rsid w:val="00875E5A"/>
    <w:rsid w:val="008805AA"/>
    <w:rsid w:val="00881E62"/>
    <w:rsid w:val="0088310B"/>
    <w:rsid w:val="00883FF4"/>
    <w:rsid w:val="008857BF"/>
    <w:rsid w:val="00886859"/>
    <w:rsid w:val="008914AF"/>
    <w:rsid w:val="00893271"/>
    <w:rsid w:val="00897BDF"/>
    <w:rsid w:val="008A1E97"/>
    <w:rsid w:val="008A3783"/>
    <w:rsid w:val="008A433F"/>
    <w:rsid w:val="008B1FC8"/>
    <w:rsid w:val="008B37FD"/>
    <w:rsid w:val="008B4721"/>
    <w:rsid w:val="008B4890"/>
    <w:rsid w:val="008B4B97"/>
    <w:rsid w:val="008B6767"/>
    <w:rsid w:val="008B67E9"/>
    <w:rsid w:val="008C756B"/>
    <w:rsid w:val="008D1317"/>
    <w:rsid w:val="008D3F81"/>
    <w:rsid w:val="008E0DE5"/>
    <w:rsid w:val="008F28B1"/>
    <w:rsid w:val="008F3CD8"/>
    <w:rsid w:val="008F7B5F"/>
    <w:rsid w:val="0090455C"/>
    <w:rsid w:val="00906BD1"/>
    <w:rsid w:val="009105E1"/>
    <w:rsid w:val="00923596"/>
    <w:rsid w:val="009246DD"/>
    <w:rsid w:val="009330C7"/>
    <w:rsid w:val="0093431C"/>
    <w:rsid w:val="00941128"/>
    <w:rsid w:val="00942D93"/>
    <w:rsid w:val="009454DE"/>
    <w:rsid w:val="00947939"/>
    <w:rsid w:val="00955B20"/>
    <w:rsid w:val="00956EC5"/>
    <w:rsid w:val="00964DE6"/>
    <w:rsid w:val="0096628D"/>
    <w:rsid w:val="009662B2"/>
    <w:rsid w:val="00971485"/>
    <w:rsid w:val="00980B3C"/>
    <w:rsid w:val="0098483C"/>
    <w:rsid w:val="00990253"/>
    <w:rsid w:val="00990DB4"/>
    <w:rsid w:val="0099166D"/>
    <w:rsid w:val="009944D6"/>
    <w:rsid w:val="009958CB"/>
    <w:rsid w:val="009A0D66"/>
    <w:rsid w:val="009B271F"/>
    <w:rsid w:val="009B2E9E"/>
    <w:rsid w:val="009B2F7D"/>
    <w:rsid w:val="009B31B2"/>
    <w:rsid w:val="009B3956"/>
    <w:rsid w:val="009C54FA"/>
    <w:rsid w:val="009C723F"/>
    <w:rsid w:val="009D0487"/>
    <w:rsid w:val="009D102B"/>
    <w:rsid w:val="009D1FFB"/>
    <w:rsid w:val="009D22EB"/>
    <w:rsid w:val="009D42CC"/>
    <w:rsid w:val="009D7632"/>
    <w:rsid w:val="009E2097"/>
    <w:rsid w:val="009E4975"/>
    <w:rsid w:val="009F0ED6"/>
    <w:rsid w:val="009F477B"/>
    <w:rsid w:val="009F4EC7"/>
    <w:rsid w:val="009F6C42"/>
    <w:rsid w:val="00A023CC"/>
    <w:rsid w:val="00A04A33"/>
    <w:rsid w:val="00A11795"/>
    <w:rsid w:val="00A11AC5"/>
    <w:rsid w:val="00A11DB1"/>
    <w:rsid w:val="00A13318"/>
    <w:rsid w:val="00A15AF4"/>
    <w:rsid w:val="00A174A1"/>
    <w:rsid w:val="00A211F7"/>
    <w:rsid w:val="00A25F1B"/>
    <w:rsid w:val="00A31FDE"/>
    <w:rsid w:val="00A32674"/>
    <w:rsid w:val="00A32D87"/>
    <w:rsid w:val="00A403C5"/>
    <w:rsid w:val="00A41940"/>
    <w:rsid w:val="00A41BEA"/>
    <w:rsid w:val="00A431C7"/>
    <w:rsid w:val="00A44878"/>
    <w:rsid w:val="00A455B1"/>
    <w:rsid w:val="00A47AA5"/>
    <w:rsid w:val="00A552D6"/>
    <w:rsid w:val="00A5614F"/>
    <w:rsid w:val="00A57F54"/>
    <w:rsid w:val="00A604F7"/>
    <w:rsid w:val="00A6054A"/>
    <w:rsid w:val="00A6464D"/>
    <w:rsid w:val="00A65DF8"/>
    <w:rsid w:val="00A7145B"/>
    <w:rsid w:val="00A727A8"/>
    <w:rsid w:val="00A74F4F"/>
    <w:rsid w:val="00A76733"/>
    <w:rsid w:val="00A90F34"/>
    <w:rsid w:val="00A91C14"/>
    <w:rsid w:val="00AA3384"/>
    <w:rsid w:val="00AA69EE"/>
    <w:rsid w:val="00AA6CCD"/>
    <w:rsid w:val="00AB2C1F"/>
    <w:rsid w:val="00AB3F38"/>
    <w:rsid w:val="00AC05AE"/>
    <w:rsid w:val="00AC62CF"/>
    <w:rsid w:val="00AD07E7"/>
    <w:rsid w:val="00AD28CB"/>
    <w:rsid w:val="00AD540E"/>
    <w:rsid w:val="00AD5F97"/>
    <w:rsid w:val="00AE5EA7"/>
    <w:rsid w:val="00AE6A54"/>
    <w:rsid w:val="00AE7E0A"/>
    <w:rsid w:val="00AF486F"/>
    <w:rsid w:val="00AF52DE"/>
    <w:rsid w:val="00B00B0E"/>
    <w:rsid w:val="00B037E8"/>
    <w:rsid w:val="00B03CC7"/>
    <w:rsid w:val="00B122F3"/>
    <w:rsid w:val="00B2311E"/>
    <w:rsid w:val="00B23FD6"/>
    <w:rsid w:val="00B31B50"/>
    <w:rsid w:val="00B325B9"/>
    <w:rsid w:val="00B33F7A"/>
    <w:rsid w:val="00B353E9"/>
    <w:rsid w:val="00B36274"/>
    <w:rsid w:val="00B36800"/>
    <w:rsid w:val="00B419CF"/>
    <w:rsid w:val="00B51682"/>
    <w:rsid w:val="00B671DC"/>
    <w:rsid w:val="00B706A9"/>
    <w:rsid w:val="00B77A44"/>
    <w:rsid w:val="00B833F2"/>
    <w:rsid w:val="00B87A3D"/>
    <w:rsid w:val="00B9087E"/>
    <w:rsid w:val="00B90CAE"/>
    <w:rsid w:val="00B915B8"/>
    <w:rsid w:val="00B92B95"/>
    <w:rsid w:val="00B96A19"/>
    <w:rsid w:val="00BA2376"/>
    <w:rsid w:val="00BA532D"/>
    <w:rsid w:val="00BB38A7"/>
    <w:rsid w:val="00BB6BE2"/>
    <w:rsid w:val="00BC02B3"/>
    <w:rsid w:val="00BC7384"/>
    <w:rsid w:val="00BD0C93"/>
    <w:rsid w:val="00BD1DD1"/>
    <w:rsid w:val="00BD1EB2"/>
    <w:rsid w:val="00BD3688"/>
    <w:rsid w:val="00BD5445"/>
    <w:rsid w:val="00BE3423"/>
    <w:rsid w:val="00BE52DF"/>
    <w:rsid w:val="00BE6544"/>
    <w:rsid w:val="00BF139D"/>
    <w:rsid w:val="00BF3054"/>
    <w:rsid w:val="00BF3EFE"/>
    <w:rsid w:val="00BF4919"/>
    <w:rsid w:val="00BF4A50"/>
    <w:rsid w:val="00C01F45"/>
    <w:rsid w:val="00C0754E"/>
    <w:rsid w:val="00C07B27"/>
    <w:rsid w:val="00C10E03"/>
    <w:rsid w:val="00C14048"/>
    <w:rsid w:val="00C15AA7"/>
    <w:rsid w:val="00C231BE"/>
    <w:rsid w:val="00C243CD"/>
    <w:rsid w:val="00C24770"/>
    <w:rsid w:val="00C33D57"/>
    <w:rsid w:val="00C3593E"/>
    <w:rsid w:val="00C3692A"/>
    <w:rsid w:val="00C404AE"/>
    <w:rsid w:val="00C410EF"/>
    <w:rsid w:val="00C43242"/>
    <w:rsid w:val="00C47403"/>
    <w:rsid w:val="00C51601"/>
    <w:rsid w:val="00C52FC2"/>
    <w:rsid w:val="00C572D7"/>
    <w:rsid w:val="00C577B8"/>
    <w:rsid w:val="00C61D88"/>
    <w:rsid w:val="00C711D2"/>
    <w:rsid w:val="00C728F6"/>
    <w:rsid w:val="00C807AE"/>
    <w:rsid w:val="00C85681"/>
    <w:rsid w:val="00C9066B"/>
    <w:rsid w:val="00C946EB"/>
    <w:rsid w:val="00CA0382"/>
    <w:rsid w:val="00CA400E"/>
    <w:rsid w:val="00CA60C0"/>
    <w:rsid w:val="00CB5774"/>
    <w:rsid w:val="00CB5D21"/>
    <w:rsid w:val="00CC066E"/>
    <w:rsid w:val="00CC34E5"/>
    <w:rsid w:val="00CC6D2D"/>
    <w:rsid w:val="00CC72EB"/>
    <w:rsid w:val="00CD05C5"/>
    <w:rsid w:val="00CD4229"/>
    <w:rsid w:val="00CE113A"/>
    <w:rsid w:val="00CE126E"/>
    <w:rsid w:val="00CE34C1"/>
    <w:rsid w:val="00CE4CDA"/>
    <w:rsid w:val="00CF00AC"/>
    <w:rsid w:val="00CF2CD9"/>
    <w:rsid w:val="00CF2DCA"/>
    <w:rsid w:val="00CF5402"/>
    <w:rsid w:val="00D02160"/>
    <w:rsid w:val="00D0520A"/>
    <w:rsid w:val="00D1518D"/>
    <w:rsid w:val="00D23FCF"/>
    <w:rsid w:val="00D2420C"/>
    <w:rsid w:val="00D245E5"/>
    <w:rsid w:val="00D2557C"/>
    <w:rsid w:val="00D259D5"/>
    <w:rsid w:val="00D26444"/>
    <w:rsid w:val="00D35B91"/>
    <w:rsid w:val="00D3615C"/>
    <w:rsid w:val="00D4191E"/>
    <w:rsid w:val="00D5077F"/>
    <w:rsid w:val="00D51CD2"/>
    <w:rsid w:val="00D5428C"/>
    <w:rsid w:val="00D566BB"/>
    <w:rsid w:val="00D572E2"/>
    <w:rsid w:val="00D6154E"/>
    <w:rsid w:val="00D646B2"/>
    <w:rsid w:val="00D7321D"/>
    <w:rsid w:val="00D73AB4"/>
    <w:rsid w:val="00D805D4"/>
    <w:rsid w:val="00D80C9F"/>
    <w:rsid w:val="00D81C29"/>
    <w:rsid w:val="00D823C6"/>
    <w:rsid w:val="00D91878"/>
    <w:rsid w:val="00D920A3"/>
    <w:rsid w:val="00D9743E"/>
    <w:rsid w:val="00D977C5"/>
    <w:rsid w:val="00DA7EDD"/>
    <w:rsid w:val="00DB13F1"/>
    <w:rsid w:val="00DB1AAB"/>
    <w:rsid w:val="00DB215F"/>
    <w:rsid w:val="00DB71F1"/>
    <w:rsid w:val="00DC08C8"/>
    <w:rsid w:val="00DC09F0"/>
    <w:rsid w:val="00DC2E36"/>
    <w:rsid w:val="00DC72C7"/>
    <w:rsid w:val="00DD1F91"/>
    <w:rsid w:val="00DD463E"/>
    <w:rsid w:val="00DD704B"/>
    <w:rsid w:val="00DE0AB9"/>
    <w:rsid w:val="00DE2294"/>
    <w:rsid w:val="00DE7661"/>
    <w:rsid w:val="00DE791F"/>
    <w:rsid w:val="00DF0084"/>
    <w:rsid w:val="00DF7B0B"/>
    <w:rsid w:val="00E03443"/>
    <w:rsid w:val="00E0348A"/>
    <w:rsid w:val="00E0597F"/>
    <w:rsid w:val="00E05E12"/>
    <w:rsid w:val="00E06895"/>
    <w:rsid w:val="00E12CB4"/>
    <w:rsid w:val="00E14FE7"/>
    <w:rsid w:val="00E15081"/>
    <w:rsid w:val="00E171B4"/>
    <w:rsid w:val="00E323BE"/>
    <w:rsid w:val="00E34D43"/>
    <w:rsid w:val="00E37236"/>
    <w:rsid w:val="00E455B8"/>
    <w:rsid w:val="00E5247C"/>
    <w:rsid w:val="00E61183"/>
    <w:rsid w:val="00E674BE"/>
    <w:rsid w:val="00E72F8E"/>
    <w:rsid w:val="00E73B87"/>
    <w:rsid w:val="00E74814"/>
    <w:rsid w:val="00E748D5"/>
    <w:rsid w:val="00E7672F"/>
    <w:rsid w:val="00E82ABC"/>
    <w:rsid w:val="00E8420A"/>
    <w:rsid w:val="00E8745B"/>
    <w:rsid w:val="00EA0230"/>
    <w:rsid w:val="00EA28E1"/>
    <w:rsid w:val="00EA2DCA"/>
    <w:rsid w:val="00EA358E"/>
    <w:rsid w:val="00EA50F6"/>
    <w:rsid w:val="00EB0B8B"/>
    <w:rsid w:val="00EB2A39"/>
    <w:rsid w:val="00EB76B0"/>
    <w:rsid w:val="00EC0DFD"/>
    <w:rsid w:val="00EC303F"/>
    <w:rsid w:val="00EC583B"/>
    <w:rsid w:val="00ED03F7"/>
    <w:rsid w:val="00ED65F7"/>
    <w:rsid w:val="00EE2CF3"/>
    <w:rsid w:val="00EF617D"/>
    <w:rsid w:val="00F04C4F"/>
    <w:rsid w:val="00F07F9B"/>
    <w:rsid w:val="00F10A57"/>
    <w:rsid w:val="00F1445C"/>
    <w:rsid w:val="00F149EF"/>
    <w:rsid w:val="00F17A3F"/>
    <w:rsid w:val="00F2100B"/>
    <w:rsid w:val="00F21F17"/>
    <w:rsid w:val="00F25812"/>
    <w:rsid w:val="00F2677F"/>
    <w:rsid w:val="00F35E5A"/>
    <w:rsid w:val="00F373B9"/>
    <w:rsid w:val="00F37726"/>
    <w:rsid w:val="00F37F90"/>
    <w:rsid w:val="00F4020B"/>
    <w:rsid w:val="00F43473"/>
    <w:rsid w:val="00F52FF5"/>
    <w:rsid w:val="00F645F8"/>
    <w:rsid w:val="00F7268E"/>
    <w:rsid w:val="00F800D7"/>
    <w:rsid w:val="00F8229C"/>
    <w:rsid w:val="00F822EE"/>
    <w:rsid w:val="00F833A3"/>
    <w:rsid w:val="00F9157E"/>
    <w:rsid w:val="00F92A96"/>
    <w:rsid w:val="00F95EBA"/>
    <w:rsid w:val="00F97F53"/>
    <w:rsid w:val="00FA0937"/>
    <w:rsid w:val="00FA113A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4A7C"/>
    <w:rsid w:val="00FC5839"/>
    <w:rsid w:val="00FC5A91"/>
    <w:rsid w:val="00FC6DFA"/>
    <w:rsid w:val="00FC70BB"/>
    <w:rsid w:val="00FC7FCD"/>
    <w:rsid w:val="00FD22B9"/>
    <w:rsid w:val="00FD4C5B"/>
    <w:rsid w:val="00FD59E1"/>
    <w:rsid w:val="00FD63DB"/>
    <w:rsid w:val="00FD6CF1"/>
    <w:rsid w:val="00FD7F6E"/>
    <w:rsid w:val="00FE1FB6"/>
    <w:rsid w:val="00FF04E3"/>
    <w:rsid w:val="00FF2CA8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D64A77"/>
  <w15:docId w15:val="{4E54BFA7-9108-402A-B5D2-44C9202B8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06A9"/>
  </w:style>
  <w:style w:type="paragraph" w:styleId="Titolo1">
    <w:name w:val="heading 1"/>
    <w:basedOn w:val="Normale"/>
    <w:next w:val="Normale"/>
    <w:qFormat/>
    <w:rsid w:val="00E748D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rsid w:val="00E748D5"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rsid w:val="00E748D5"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E748D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E748D5"/>
  </w:style>
  <w:style w:type="character" w:styleId="Collegamentoipertestuale">
    <w:name w:val="Hyperlink"/>
    <w:rsid w:val="00E748D5"/>
    <w:rPr>
      <w:color w:val="0000FF"/>
      <w:u w:val="single"/>
    </w:rPr>
  </w:style>
  <w:style w:type="paragraph" w:customStyle="1" w:styleId="Corpodeltesto1">
    <w:name w:val="Corpo del testo1"/>
    <w:basedOn w:val="Normale"/>
    <w:rsid w:val="00E748D5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  <w:rsid w:val="00E748D5"/>
  </w:style>
  <w:style w:type="character" w:styleId="Rimandonotaapidipagina">
    <w:name w:val="footnote reference"/>
    <w:semiHidden/>
    <w:rsid w:val="00E748D5"/>
    <w:rPr>
      <w:vertAlign w:val="superscript"/>
    </w:rPr>
  </w:style>
  <w:style w:type="paragraph" w:styleId="Intestazione">
    <w:name w:val="header"/>
    <w:basedOn w:val="Normale"/>
    <w:rsid w:val="00E748D5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375C0A"/>
    <w:pPr>
      <w:autoSpaceDE w:val="0"/>
      <w:autoSpaceDN w:val="0"/>
      <w:adjustRightInd w:val="0"/>
    </w:pPr>
    <w:rPr>
      <w:rFonts w:ascii="Arial Narrow" w:eastAsia="MS Mincho" w:hAnsi="Arial Narrow" w:cs="Arial Narrow"/>
      <w:color w:val="000000"/>
      <w:sz w:val="24"/>
      <w:szCs w:val="24"/>
      <w:lang w:eastAsia="ja-JP"/>
    </w:rPr>
  </w:style>
  <w:style w:type="character" w:customStyle="1" w:styleId="Titolo60">
    <w:name w:val="Titolo #6_"/>
    <w:link w:val="Titolo61"/>
    <w:rsid w:val="00375C0A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375C0A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96628D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D2557C"/>
    <w:pPr>
      <w:widowControl w:val="0"/>
      <w:autoSpaceDE w:val="0"/>
      <w:autoSpaceDN w:val="0"/>
    </w:pPr>
    <w:rPr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2557C"/>
    <w:rPr>
      <w:sz w:val="24"/>
      <w:szCs w:val="24"/>
      <w:lang w:eastAsia="en-US"/>
    </w:rPr>
  </w:style>
  <w:style w:type="paragraph" w:styleId="Didascalia">
    <w:name w:val="caption"/>
    <w:basedOn w:val="Normale"/>
    <w:next w:val="Normale"/>
    <w:semiHidden/>
    <w:unhideWhenUsed/>
    <w:qFormat/>
    <w:rsid w:val="00D2557C"/>
    <w:pPr>
      <w:jc w:val="center"/>
    </w:pPr>
    <w:rPr>
      <w:b/>
      <w:sz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8B4890"/>
    <w:pPr>
      <w:spacing w:beforeAutospacing="1" w:afterAutospacing="1"/>
      <w:jc w:val="center"/>
    </w:pPr>
    <w:rPr>
      <w:rFonts w:ascii="Verdana" w:eastAsiaTheme="minorHAnsi" w:hAnsi="Verdana"/>
      <w:b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iic8bn004@pec.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D79288-E00A-45C8-95B5-221EF2F1D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472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 boffo</dc:creator>
  <cp:lastModifiedBy>Assistente05</cp:lastModifiedBy>
  <cp:revision>10</cp:revision>
  <cp:lastPrinted>2017-09-07T10:02:00Z</cp:lastPrinted>
  <dcterms:created xsi:type="dcterms:W3CDTF">2024-09-17T10:03:00Z</dcterms:created>
  <dcterms:modified xsi:type="dcterms:W3CDTF">2025-05-30T06:33:00Z</dcterms:modified>
</cp:coreProperties>
</file>