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9FCF" w14:textId="2BBB45EF" w:rsidR="00DD1F91" w:rsidRDefault="002D473A" w:rsidP="00EC31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  <w:r w:rsidR="00C925E4">
        <w:rPr>
          <w:noProof/>
        </w:rPr>
        <w:drawing>
          <wp:inline distT="0" distB="0" distL="0" distR="0" wp14:anchorId="4A76AFD3" wp14:editId="07873E2C">
            <wp:extent cx="6210300" cy="1101654"/>
            <wp:effectExtent l="0" t="0" r="0" b="381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4C9A5" w14:textId="77777777" w:rsidR="00C93229" w:rsidRDefault="00DD1F91" w:rsidP="00C93229">
      <w:pPr>
        <w:pStyle w:val="Default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EC3183">
        <w:rPr>
          <w:sz w:val="16"/>
          <w:szCs w:val="16"/>
        </w:rPr>
        <w:t xml:space="preserve">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</w:t>
      </w:r>
    </w:p>
    <w:p w14:paraId="3A62DC19" w14:textId="77777777" w:rsidR="00C93229" w:rsidRDefault="00C93229" w:rsidP="00C93229">
      <w:pPr>
        <w:pStyle w:val="Default"/>
        <w:jc w:val="right"/>
        <w:rPr>
          <w:sz w:val="16"/>
          <w:szCs w:val="16"/>
        </w:rPr>
      </w:pPr>
    </w:p>
    <w:p w14:paraId="6E21B3B8" w14:textId="77777777" w:rsidR="00C93229" w:rsidRDefault="00C93229" w:rsidP="00C93229">
      <w:pPr>
        <w:pStyle w:val="Default"/>
        <w:jc w:val="right"/>
        <w:rPr>
          <w:sz w:val="16"/>
          <w:szCs w:val="16"/>
        </w:rPr>
      </w:pPr>
    </w:p>
    <w:p w14:paraId="57E63F1B" w14:textId="77777777" w:rsidR="00C93229" w:rsidRDefault="00C93229" w:rsidP="00C93229">
      <w:pPr>
        <w:pStyle w:val="Default"/>
        <w:jc w:val="right"/>
        <w:rPr>
          <w:sz w:val="16"/>
          <w:szCs w:val="16"/>
        </w:rPr>
      </w:pPr>
    </w:p>
    <w:p w14:paraId="6237B7D7" w14:textId="70E68E19" w:rsidR="00CB0CE5" w:rsidRPr="00C93229" w:rsidRDefault="00CB0CE5" w:rsidP="00C93229">
      <w:pPr>
        <w:pStyle w:val="Default"/>
        <w:rPr>
          <w:rFonts w:ascii="English111 Adagio BT" w:hAnsi="English111 Adagio BT" w:cs="English111 Adagio BT"/>
        </w:rPr>
      </w:pPr>
      <w:r w:rsidRPr="00265EED">
        <w:rPr>
          <w:rFonts w:ascii="Times New Roman" w:hAnsi="Times New Roman"/>
          <w:sz w:val="22"/>
          <w:szCs w:val="22"/>
        </w:rPr>
        <w:t>Allegato</w:t>
      </w:r>
      <w:r w:rsidRPr="00265EED">
        <w:rPr>
          <w:rFonts w:ascii="Times New Roman" w:hAnsi="Times New Roman"/>
          <w:spacing w:val="-2"/>
          <w:sz w:val="22"/>
          <w:szCs w:val="22"/>
        </w:rPr>
        <w:t xml:space="preserve"> </w:t>
      </w:r>
      <w:r w:rsidRPr="00265EED">
        <w:rPr>
          <w:rFonts w:ascii="Times New Roman" w:hAnsi="Times New Roman"/>
          <w:spacing w:val="-10"/>
          <w:sz w:val="22"/>
          <w:szCs w:val="22"/>
        </w:rPr>
        <w:t xml:space="preserve">B Scheda di autovalutazione titoli </w:t>
      </w:r>
    </w:p>
    <w:p w14:paraId="0E94A0E1" w14:textId="77777777" w:rsidR="00CB0CE5" w:rsidRPr="00CB0CE5" w:rsidRDefault="00CB0CE5" w:rsidP="00CB0CE5">
      <w:pPr>
        <w:pStyle w:val="Corpotesto"/>
        <w:ind w:left="6749" w:right="216" w:hanging="149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>Al</w:t>
      </w:r>
      <w:r w:rsidRPr="00CB0CE5">
        <w:rPr>
          <w:rFonts w:ascii="Times New Roman" w:hAnsi="Times New Roman" w:cs="Times New Roman"/>
          <w:spacing w:val="40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Dirigente</w:t>
      </w:r>
      <w:r w:rsidRPr="00CB0CE5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Scolastico</w:t>
      </w:r>
      <w:r w:rsidRPr="00CB0CE5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dell’Istituto Comprensivo Leonardo da Vinci, Settala</w:t>
      </w:r>
    </w:p>
    <w:p w14:paraId="76EC8F2F" w14:textId="77777777" w:rsidR="00CB0CE5" w:rsidRPr="00CB0CE5" w:rsidRDefault="00CB0CE5" w:rsidP="00CB0CE5">
      <w:pPr>
        <w:pStyle w:val="Corpotesto"/>
        <w:tabs>
          <w:tab w:val="left" w:pos="5453"/>
        </w:tabs>
        <w:ind w:left="218"/>
        <w:rPr>
          <w:rFonts w:ascii="Times New Roman" w:hAnsi="Times New Roman" w:cs="Times New Roman"/>
          <w:sz w:val="20"/>
          <w:szCs w:val="20"/>
        </w:rPr>
      </w:pPr>
    </w:p>
    <w:p w14:paraId="76B3665D" w14:textId="7E04D92A" w:rsidR="00CB0CE5" w:rsidRPr="00CB0CE5" w:rsidRDefault="00CB0CE5" w:rsidP="00CB0CE5">
      <w:pPr>
        <w:pStyle w:val="Corpotesto"/>
        <w:tabs>
          <w:tab w:val="left" w:pos="5453"/>
        </w:tabs>
        <w:ind w:left="218"/>
        <w:rPr>
          <w:rFonts w:ascii="Times New Roman" w:hAnsi="Times New Roman" w:cs="Times New Roman"/>
          <w:sz w:val="20"/>
          <w:szCs w:val="20"/>
          <w:u w:val="single"/>
        </w:rPr>
      </w:pPr>
      <w:r w:rsidRPr="00CB0CE5">
        <w:rPr>
          <w:rFonts w:ascii="Times New Roman" w:hAnsi="Times New Roman" w:cs="Times New Roman"/>
          <w:sz w:val="20"/>
          <w:szCs w:val="20"/>
        </w:rPr>
        <w:t>Il/La sottoscritto/a</w:t>
      </w:r>
      <w:r w:rsidRPr="00CB0CE5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 xml:space="preserve">nato/a 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proofErr w:type="spellStart"/>
      <w:r w:rsidRPr="00CB0CE5">
        <w:rPr>
          <w:rFonts w:ascii="Times New Roman" w:hAnsi="Times New Roman" w:cs="Times New Roman"/>
          <w:sz w:val="20"/>
          <w:szCs w:val="20"/>
        </w:rPr>
        <w:t>Prov</w:t>
      </w:r>
      <w:proofErr w:type="spellEnd"/>
      <w:r w:rsidRPr="00CB0CE5">
        <w:rPr>
          <w:rFonts w:ascii="Times New Roman" w:hAnsi="Times New Roman" w:cs="Times New Roman"/>
          <w:sz w:val="20"/>
          <w:szCs w:val="20"/>
        </w:rPr>
        <w:t xml:space="preserve">. 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</w:rPr>
        <w:t xml:space="preserve">il 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6AF7EB" w14:textId="77777777" w:rsidR="00CB0CE5" w:rsidRPr="00CB0CE5" w:rsidRDefault="00CB0CE5" w:rsidP="00CB0CE5">
      <w:pPr>
        <w:pStyle w:val="Corpotesto"/>
        <w:tabs>
          <w:tab w:val="left" w:pos="3512"/>
          <w:tab w:val="left" w:pos="5240"/>
          <w:tab w:val="left" w:pos="5284"/>
          <w:tab w:val="left" w:pos="7562"/>
        </w:tabs>
        <w:spacing w:before="9" w:line="232" w:lineRule="auto"/>
        <w:ind w:left="218" w:right="2534"/>
        <w:rPr>
          <w:rFonts w:ascii="Times New Roman" w:hAnsi="Times New Roman" w:cs="Times New Roman"/>
          <w:sz w:val="20"/>
          <w:szCs w:val="20"/>
        </w:rPr>
      </w:pPr>
    </w:p>
    <w:p w14:paraId="16B76798" w14:textId="2152FF62" w:rsidR="00CB0CE5" w:rsidRDefault="00CB0CE5" w:rsidP="00666FF8">
      <w:pPr>
        <w:pStyle w:val="Corpotesto"/>
        <w:tabs>
          <w:tab w:val="left" w:pos="3512"/>
          <w:tab w:val="left" w:pos="5240"/>
          <w:tab w:val="left" w:pos="5284"/>
        </w:tabs>
        <w:spacing w:before="9" w:line="232" w:lineRule="auto"/>
        <w:ind w:left="218" w:right="1134"/>
        <w:rPr>
          <w:rFonts w:ascii="Times New Roman" w:hAnsi="Times New Roman" w:cs="Times New Roman"/>
          <w:spacing w:val="62"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 xml:space="preserve">codice fiscale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____________________ </w:t>
      </w:r>
      <w:r w:rsidRPr="00CB0CE5">
        <w:rPr>
          <w:rFonts w:ascii="Times New Roman" w:hAnsi="Times New Roman" w:cs="Times New Roman"/>
          <w:sz w:val="20"/>
          <w:szCs w:val="20"/>
        </w:rPr>
        <w:t>residente a</w:t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  <w:u w:val="single"/>
        </w:rPr>
        <w:tab/>
      </w:r>
      <w:r w:rsidRPr="00CB0CE5">
        <w:rPr>
          <w:rFonts w:ascii="Times New Roman" w:hAnsi="Times New Roman" w:cs="Times New Roman"/>
          <w:sz w:val="20"/>
          <w:szCs w:val="20"/>
        </w:rPr>
        <w:t>in Via/Piazza</w:t>
      </w:r>
      <w:r w:rsidR="00666FF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n.</w:t>
      </w:r>
      <w:r w:rsidRPr="00CB0CE5">
        <w:rPr>
          <w:rFonts w:ascii="Times New Roman" w:hAnsi="Times New Roman" w:cs="Times New Roman"/>
          <w:spacing w:val="62"/>
          <w:sz w:val="20"/>
          <w:szCs w:val="20"/>
        </w:rPr>
        <w:t xml:space="preserve"> </w:t>
      </w:r>
      <w:bookmarkStart w:id="0" w:name="_GoBack"/>
      <w:bookmarkEnd w:id="0"/>
      <w:r w:rsidR="00666FF8">
        <w:rPr>
          <w:rFonts w:ascii="Times New Roman" w:hAnsi="Times New Roman" w:cs="Times New Roman"/>
          <w:sz w:val="20"/>
          <w:szCs w:val="20"/>
        </w:rPr>
        <w:t>______________</w:t>
      </w:r>
    </w:p>
    <w:p w14:paraId="5142EE8F" w14:textId="77777777" w:rsidR="00CB0CE5" w:rsidRDefault="00CB0CE5" w:rsidP="00CB0CE5">
      <w:pPr>
        <w:pStyle w:val="Corpotesto"/>
        <w:tabs>
          <w:tab w:val="left" w:pos="3512"/>
          <w:tab w:val="left" w:pos="5240"/>
          <w:tab w:val="left" w:pos="5284"/>
          <w:tab w:val="left" w:pos="7562"/>
        </w:tabs>
        <w:spacing w:before="9" w:line="232" w:lineRule="auto"/>
        <w:ind w:left="218" w:right="2534"/>
        <w:rPr>
          <w:rFonts w:ascii="Times New Roman" w:hAnsi="Times New Roman" w:cs="Times New Roman"/>
          <w:spacing w:val="62"/>
          <w:sz w:val="20"/>
          <w:szCs w:val="20"/>
        </w:rPr>
      </w:pPr>
    </w:p>
    <w:p w14:paraId="15CB678C" w14:textId="5D7F2B23" w:rsidR="00CB0CE5" w:rsidRPr="00CB0CE5" w:rsidRDefault="00CB0CE5" w:rsidP="00CB0CE5">
      <w:pPr>
        <w:pStyle w:val="Corpotesto"/>
        <w:tabs>
          <w:tab w:val="left" w:pos="3512"/>
          <w:tab w:val="left" w:pos="5240"/>
          <w:tab w:val="left" w:pos="5284"/>
          <w:tab w:val="left" w:pos="7562"/>
        </w:tabs>
        <w:spacing w:before="9" w:line="232" w:lineRule="auto"/>
        <w:ind w:left="218" w:right="2534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,</w:t>
      </w:r>
      <w:r w:rsidRPr="00CB0CE5">
        <w:rPr>
          <w:rFonts w:ascii="Times New Roman" w:hAnsi="Times New Roman" w:cs="Times New Roman"/>
          <w:sz w:val="20"/>
          <w:szCs w:val="20"/>
        </w:rPr>
        <w:t>Cellulare</w:t>
      </w:r>
      <w:proofErr w:type="gramEnd"/>
      <w:r>
        <w:rPr>
          <w:rFonts w:ascii="Times New Roman" w:hAnsi="Times New Roman" w:cs="Times New Roman"/>
          <w:sz w:val="20"/>
          <w:szCs w:val="20"/>
        </w:rPr>
        <w:t>___________________</w:t>
      </w:r>
      <w:r w:rsidRPr="00CB0CE5">
        <w:rPr>
          <w:rFonts w:ascii="Times New Roman" w:hAnsi="Times New Roman" w:cs="Times New Roman"/>
          <w:sz w:val="20"/>
          <w:szCs w:val="20"/>
        </w:rPr>
        <w:t>_</w:t>
      </w:r>
      <w:proofErr w:type="spellStart"/>
      <w:r>
        <w:rPr>
          <w:rFonts w:ascii="Times New Roman" w:hAnsi="Times New Roman" w:cs="Times New Roman"/>
          <w:sz w:val="20"/>
          <w:szCs w:val="20"/>
        </w:rPr>
        <w:t>ind</w:t>
      </w:r>
      <w:r w:rsidRPr="00CB0CE5">
        <w:rPr>
          <w:rFonts w:ascii="Times New Roman" w:hAnsi="Times New Roman" w:cs="Times New Roman"/>
          <w:sz w:val="20"/>
          <w:szCs w:val="20"/>
        </w:rPr>
        <w:t>rizzo</w:t>
      </w:r>
      <w:proofErr w:type="spellEnd"/>
      <w:r w:rsidRPr="00CB0CE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CB0CE5">
        <w:rPr>
          <w:rFonts w:ascii="Times New Roman" w:hAnsi="Times New Roman" w:cs="Times New Roman"/>
          <w:sz w:val="20"/>
          <w:szCs w:val="20"/>
        </w:rPr>
        <w:t>e-mai</w:t>
      </w:r>
      <w:r>
        <w:rPr>
          <w:rFonts w:ascii="Times New Roman" w:hAnsi="Times New Roman" w:cs="Times New Roman"/>
          <w:sz w:val="20"/>
          <w:szCs w:val="20"/>
        </w:rPr>
        <w:t>l________________________</w:t>
      </w:r>
    </w:p>
    <w:p w14:paraId="37501F41" w14:textId="77777777" w:rsidR="00CB0CE5" w:rsidRPr="00CB0CE5" w:rsidRDefault="00CB0CE5" w:rsidP="00CB0CE5">
      <w:pPr>
        <w:spacing w:line="276" w:lineRule="auto"/>
        <w:jc w:val="both"/>
      </w:pPr>
    </w:p>
    <w:p w14:paraId="17CBDFB3" w14:textId="77777777" w:rsidR="00CB0CE5" w:rsidRPr="00CB0CE5" w:rsidRDefault="00CB0CE5" w:rsidP="00CB0CE5">
      <w:pPr>
        <w:pStyle w:val="Corpotesto"/>
        <w:spacing w:before="1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>DICHIARA</w:t>
      </w:r>
    </w:p>
    <w:p w14:paraId="03519CC4" w14:textId="77777777" w:rsidR="00CB0CE5" w:rsidRPr="00CB0CE5" w:rsidRDefault="00CB0CE5" w:rsidP="00CB0CE5">
      <w:pPr>
        <w:pStyle w:val="Corpotesto"/>
        <w:spacing w:before="1"/>
        <w:rPr>
          <w:rFonts w:ascii="Times New Roman" w:hAnsi="Times New Roman" w:cs="Times New Roman"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>di possedere i seguenti titoli culturali, scientifici e professionali, come di seguito specificato:</w:t>
      </w:r>
    </w:p>
    <w:p w14:paraId="6CF7AA4C" w14:textId="77777777" w:rsidR="00CB0CE5" w:rsidRPr="00CB0CE5" w:rsidRDefault="00CB0CE5" w:rsidP="00CB0CE5">
      <w:pPr>
        <w:pStyle w:val="Corpotesto"/>
        <w:spacing w:before="1"/>
        <w:rPr>
          <w:rFonts w:ascii="Times New Roman" w:hAnsi="Times New Roman" w:cs="Times New Roman"/>
          <w:sz w:val="20"/>
          <w:szCs w:val="20"/>
        </w:rPr>
      </w:pPr>
    </w:p>
    <w:p w14:paraId="744D0E0F" w14:textId="77777777" w:rsidR="00CB0CE5" w:rsidRPr="00CB0CE5" w:rsidRDefault="00CB0CE5" w:rsidP="00CB0CE5">
      <w:pPr>
        <w:pStyle w:val="Corpotesto"/>
        <w:spacing w:before="1"/>
        <w:rPr>
          <w:rFonts w:ascii="Times New Roman" w:hAnsi="Times New Roman" w:cs="Times New Roman"/>
          <w:sz w:val="20"/>
          <w:szCs w:val="20"/>
        </w:rPr>
      </w:pPr>
      <w:r w:rsidRPr="00CB0CE5">
        <w:rPr>
          <w:rFonts w:ascii="Times New Roman" w:hAnsi="Times New Roman" w:cs="Times New Roman"/>
          <w:sz w:val="20"/>
          <w:szCs w:val="20"/>
        </w:rPr>
        <w:t>AUTOVALUTAZIONE DEI TITOLI</w:t>
      </w:r>
    </w:p>
    <w:tbl>
      <w:tblPr>
        <w:tblW w:w="1037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5"/>
        <w:gridCol w:w="1849"/>
        <w:gridCol w:w="1417"/>
        <w:gridCol w:w="1855"/>
      </w:tblGrid>
      <w:tr w:rsidR="00CB0CE5" w:rsidRPr="00CB0CE5" w14:paraId="0A1B4B15" w14:textId="77777777" w:rsidTr="00CB0CE5">
        <w:trPr>
          <w:trHeight w:val="290"/>
        </w:trPr>
        <w:tc>
          <w:tcPr>
            <w:tcW w:w="5255" w:type="dxa"/>
            <w:shd w:val="clear" w:color="auto" w:fill="D9D9D9"/>
          </w:tcPr>
          <w:p w14:paraId="4B214E4F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Descrizione</w:t>
            </w:r>
          </w:p>
        </w:tc>
        <w:tc>
          <w:tcPr>
            <w:tcW w:w="1849" w:type="dxa"/>
            <w:shd w:val="clear" w:color="auto" w:fill="D9D9D9"/>
          </w:tcPr>
          <w:p w14:paraId="57C60616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Punti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2E46E94" w14:textId="1AFCA07F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>
              <w:rPr>
                <w:rFonts w:eastAsia="Calibri"/>
              </w:rPr>
              <w:t>P</w:t>
            </w:r>
            <w:r w:rsidRPr="00CB0CE5">
              <w:rPr>
                <w:rFonts w:eastAsia="Calibri"/>
              </w:rPr>
              <w:t>unteggio a cura candidato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14:paraId="707315E1" w14:textId="016557D9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>
              <w:rPr>
                <w:rFonts w:eastAsia="Calibri"/>
              </w:rPr>
              <w:t>P</w:t>
            </w:r>
            <w:r w:rsidRPr="00CB0CE5">
              <w:rPr>
                <w:rFonts w:eastAsia="Calibri"/>
              </w:rPr>
              <w:t>unteggio a cura ufficio</w:t>
            </w:r>
          </w:p>
        </w:tc>
      </w:tr>
      <w:tr w:rsidR="00CB0CE5" w:rsidRPr="00CB0CE5" w14:paraId="278F619B" w14:textId="77777777" w:rsidTr="00CB0CE5">
        <w:trPr>
          <w:trHeight w:val="1454"/>
        </w:trPr>
        <w:tc>
          <w:tcPr>
            <w:tcW w:w="5255" w:type="dxa"/>
          </w:tcPr>
          <w:p w14:paraId="541C1F4C" w14:textId="3194847C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Laurea vecchio ordinamento o Magistrale</w:t>
            </w:r>
            <w:r w:rsidR="00421E30">
              <w:rPr>
                <w:rFonts w:eastAsia="Calibri"/>
                <w:b/>
                <w:i/>
                <w:iCs/>
              </w:rPr>
              <w:t xml:space="preserve"> </w:t>
            </w:r>
            <w:r w:rsidR="00F73061">
              <w:rPr>
                <w:rFonts w:eastAsia="Calibri"/>
                <w:b/>
                <w:i/>
                <w:iCs/>
              </w:rPr>
              <w:t>nell’ambito richiesto dall’avviso</w:t>
            </w:r>
          </w:p>
          <w:p w14:paraId="55E98910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 xml:space="preserve">per votazione fino a 80 </w:t>
            </w:r>
          </w:p>
          <w:p w14:paraId="7B3C1E93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per votazione da 81 a 90</w:t>
            </w:r>
          </w:p>
          <w:p w14:paraId="4C6DDF98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per votazione da 91 a 100</w:t>
            </w:r>
          </w:p>
          <w:p w14:paraId="2E279D2A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 xml:space="preserve"> per votazione da 101 a110 </w:t>
            </w:r>
          </w:p>
          <w:p w14:paraId="40C53105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lode</w:t>
            </w:r>
          </w:p>
        </w:tc>
        <w:tc>
          <w:tcPr>
            <w:tcW w:w="1849" w:type="dxa"/>
          </w:tcPr>
          <w:p w14:paraId="67F661B5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  <w:p w14:paraId="720F553C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2</w:t>
            </w:r>
          </w:p>
          <w:p w14:paraId="5145E1FF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3</w:t>
            </w:r>
          </w:p>
          <w:p w14:paraId="00FBCF94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4</w:t>
            </w:r>
          </w:p>
          <w:p w14:paraId="57570F5F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5</w:t>
            </w:r>
          </w:p>
          <w:p w14:paraId="41F5889A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2</w:t>
            </w:r>
          </w:p>
        </w:tc>
        <w:tc>
          <w:tcPr>
            <w:tcW w:w="1417" w:type="dxa"/>
          </w:tcPr>
          <w:p w14:paraId="03866021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14:paraId="55227FD8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CB0CE5" w:rsidRPr="00CB0CE5" w14:paraId="24617549" w14:textId="77777777" w:rsidTr="00CB0CE5">
        <w:trPr>
          <w:trHeight w:val="582"/>
        </w:trPr>
        <w:tc>
          <w:tcPr>
            <w:tcW w:w="5255" w:type="dxa"/>
          </w:tcPr>
          <w:p w14:paraId="42A02C82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Ulteriore</w:t>
            </w:r>
            <w:r w:rsidRPr="00CB0CE5">
              <w:t xml:space="preserve"> </w:t>
            </w:r>
            <w:r w:rsidRPr="00CB0CE5">
              <w:rPr>
                <w:rFonts w:eastAsia="Calibri"/>
                <w:b/>
                <w:i/>
                <w:iCs/>
              </w:rPr>
              <w:t>Laurea Triennale/Specialistica/magistrale</w:t>
            </w:r>
          </w:p>
        </w:tc>
        <w:tc>
          <w:tcPr>
            <w:tcW w:w="1849" w:type="dxa"/>
          </w:tcPr>
          <w:p w14:paraId="15D84FB8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Punti 3</w:t>
            </w:r>
          </w:p>
        </w:tc>
        <w:tc>
          <w:tcPr>
            <w:tcW w:w="1417" w:type="dxa"/>
          </w:tcPr>
          <w:p w14:paraId="26770D2D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14:paraId="40414E31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CB0CE5" w:rsidRPr="00CB0CE5" w14:paraId="36DCEFC1" w14:textId="77777777" w:rsidTr="00CB0CE5">
        <w:trPr>
          <w:trHeight w:val="551"/>
        </w:trPr>
        <w:tc>
          <w:tcPr>
            <w:tcW w:w="5255" w:type="dxa"/>
            <w:shd w:val="clear" w:color="auto" w:fill="D9D9D9"/>
          </w:tcPr>
          <w:p w14:paraId="49DD2FEF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Titoli Culturali Specifici</w:t>
            </w:r>
          </w:p>
        </w:tc>
        <w:tc>
          <w:tcPr>
            <w:tcW w:w="1849" w:type="dxa"/>
            <w:shd w:val="clear" w:color="auto" w:fill="D9D9D9"/>
          </w:tcPr>
          <w:p w14:paraId="4584C96D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417" w:type="dxa"/>
            <w:shd w:val="clear" w:color="auto" w:fill="D9D9D9"/>
          </w:tcPr>
          <w:p w14:paraId="12304021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  <w:shd w:val="clear" w:color="auto" w:fill="D9D9D9"/>
          </w:tcPr>
          <w:p w14:paraId="6018EA2F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CB0CE5" w:rsidRPr="00CB0CE5" w14:paraId="2E264753" w14:textId="77777777" w:rsidTr="00CB0CE5">
        <w:trPr>
          <w:trHeight w:val="581"/>
        </w:trPr>
        <w:tc>
          <w:tcPr>
            <w:tcW w:w="5255" w:type="dxa"/>
          </w:tcPr>
          <w:p w14:paraId="54E6A16B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Certificazioni riconosciute dal MIM per competenze nella didattica.</w:t>
            </w:r>
          </w:p>
        </w:tc>
        <w:tc>
          <w:tcPr>
            <w:tcW w:w="1849" w:type="dxa"/>
          </w:tcPr>
          <w:p w14:paraId="2ECB6BB3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(1 punto per certificazione)</w:t>
            </w:r>
          </w:p>
          <w:p w14:paraId="4CEF8619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Max 3 punti</w:t>
            </w:r>
          </w:p>
        </w:tc>
        <w:tc>
          <w:tcPr>
            <w:tcW w:w="1417" w:type="dxa"/>
          </w:tcPr>
          <w:p w14:paraId="1BF83F48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14:paraId="1DA06A9A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CB0CE5" w:rsidRPr="00CB0CE5" w14:paraId="1CF1EC9C" w14:textId="77777777" w:rsidTr="00CB0CE5">
        <w:trPr>
          <w:trHeight w:val="581"/>
        </w:trPr>
        <w:tc>
          <w:tcPr>
            <w:tcW w:w="5255" w:type="dxa"/>
          </w:tcPr>
          <w:p w14:paraId="0D8B0988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CB0CE5">
              <w:rPr>
                <w:b/>
                <w:bCs/>
              </w:rPr>
              <w:t xml:space="preserve">Partecipazione a corsi di formazione organizzati da M.I.M. –USR -Scuole - Enti accreditati attinenti alla tematica della dispersione scolastica, in qualità di discente – </w:t>
            </w:r>
          </w:p>
        </w:tc>
        <w:tc>
          <w:tcPr>
            <w:tcW w:w="1849" w:type="dxa"/>
          </w:tcPr>
          <w:p w14:paraId="29F959BC" w14:textId="31CCD369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t>1 punto per ciascun corso – (</w:t>
            </w:r>
            <w:proofErr w:type="spellStart"/>
            <w:r w:rsidRPr="00CB0CE5">
              <w:t>max</w:t>
            </w:r>
            <w:proofErr w:type="spellEnd"/>
            <w:r w:rsidRPr="00CB0CE5">
              <w:t xml:space="preserve"> 4 corsi)</w:t>
            </w:r>
          </w:p>
        </w:tc>
        <w:tc>
          <w:tcPr>
            <w:tcW w:w="1417" w:type="dxa"/>
          </w:tcPr>
          <w:p w14:paraId="5DF44508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</w:pPr>
          </w:p>
        </w:tc>
        <w:tc>
          <w:tcPr>
            <w:tcW w:w="1855" w:type="dxa"/>
          </w:tcPr>
          <w:p w14:paraId="7F092589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</w:pPr>
          </w:p>
        </w:tc>
      </w:tr>
      <w:tr w:rsidR="00CB0CE5" w:rsidRPr="00CB0CE5" w14:paraId="1B8854E4" w14:textId="77777777" w:rsidTr="00CB0CE5">
        <w:trPr>
          <w:trHeight w:val="582"/>
        </w:trPr>
        <w:tc>
          <w:tcPr>
            <w:tcW w:w="5255" w:type="dxa"/>
          </w:tcPr>
          <w:p w14:paraId="080EEF9F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Master, Corso di perfezionamento di durata minima ore 1500.</w:t>
            </w:r>
          </w:p>
        </w:tc>
        <w:tc>
          <w:tcPr>
            <w:tcW w:w="1849" w:type="dxa"/>
          </w:tcPr>
          <w:p w14:paraId="400B5D29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(2 punti per ogni titolo)</w:t>
            </w:r>
          </w:p>
          <w:p w14:paraId="0F01C2CB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Max 6 punti</w:t>
            </w:r>
          </w:p>
        </w:tc>
        <w:tc>
          <w:tcPr>
            <w:tcW w:w="1417" w:type="dxa"/>
          </w:tcPr>
          <w:p w14:paraId="519A9181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14:paraId="31CCDEB3" w14:textId="77777777" w:rsidR="00CB0CE5" w:rsidRPr="00CB0CE5" w:rsidRDefault="00CB0CE5" w:rsidP="00EA44CE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116033" w:rsidRPr="00CB0CE5" w14:paraId="034B8E66" w14:textId="77777777" w:rsidTr="00421880">
        <w:trPr>
          <w:trHeight w:val="580"/>
        </w:trPr>
        <w:tc>
          <w:tcPr>
            <w:tcW w:w="5255" w:type="dxa"/>
            <w:shd w:val="clear" w:color="auto" w:fill="D9D9D9"/>
          </w:tcPr>
          <w:p w14:paraId="428A92C9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Titoli di servizio e professionali</w:t>
            </w:r>
          </w:p>
        </w:tc>
        <w:tc>
          <w:tcPr>
            <w:tcW w:w="1849" w:type="dxa"/>
            <w:shd w:val="clear" w:color="auto" w:fill="D9D9D9"/>
          </w:tcPr>
          <w:p w14:paraId="592E1058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417" w:type="dxa"/>
            <w:shd w:val="clear" w:color="auto" w:fill="D9D9D9"/>
          </w:tcPr>
          <w:p w14:paraId="5735EC50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  <w:shd w:val="clear" w:color="auto" w:fill="D9D9D9"/>
          </w:tcPr>
          <w:p w14:paraId="4AB7ABED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116033" w:rsidRPr="00CB0CE5" w14:paraId="4B5E0DDE" w14:textId="77777777" w:rsidTr="00421880">
        <w:trPr>
          <w:trHeight w:val="582"/>
        </w:trPr>
        <w:tc>
          <w:tcPr>
            <w:tcW w:w="5255" w:type="dxa"/>
          </w:tcPr>
          <w:p w14:paraId="04A296BB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Esperienze nei progetti finanziati fondi</w:t>
            </w:r>
          </w:p>
          <w:p w14:paraId="6C7D35D6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Europei (PON)</w:t>
            </w:r>
          </w:p>
        </w:tc>
        <w:tc>
          <w:tcPr>
            <w:tcW w:w="1849" w:type="dxa"/>
          </w:tcPr>
          <w:p w14:paraId="1A874287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2 punti per esperienza)</w:t>
            </w:r>
          </w:p>
          <w:p w14:paraId="5210000C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Max 6 punti</w:t>
            </w:r>
          </w:p>
        </w:tc>
        <w:tc>
          <w:tcPr>
            <w:tcW w:w="1417" w:type="dxa"/>
          </w:tcPr>
          <w:p w14:paraId="4ADE9F61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14:paraId="59952FF7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116033" w:rsidRPr="00CB0CE5" w14:paraId="2C01A2E6" w14:textId="77777777" w:rsidTr="00421880">
        <w:trPr>
          <w:trHeight w:val="873"/>
        </w:trPr>
        <w:tc>
          <w:tcPr>
            <w:tcW w:w="5255" w:type="dxa"/>
          </w:tcPr>
          <w:p w14:paraId="7246D024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Anzianità di servizio come docente</w:t>
            </w:r>
          </w:p>
        </w:tc>
        <w:tc>
          <w:tcPr>
            <w:tcW w:w="1849" w:type="dxa"/>
          </w:tcPr>
          <w:p w14:paraId="21ABF4C2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(da 1 a 5 anni = 2 punto; da 6 a 10 anni = 4 punti; oltre i 10 anni = 6 punti)</w:t>
            </w:r>
          </w:p>
          <w:p w14:paraId="5CD97DBB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>Max 6 punti</w:t>
            </w:r>
          </w:p>
        </w:tc>
        <w:tc>
          <w:tcPr>
            <w:tcW w:w="1417" w:type="dxa"/>
          </w:tcPr>
          <w:p w14:paraId="1EB9652C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14:paraId="496B1496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  <w:tr w:rsidR="00116033" w:rsidRPr="00CB0CE5" w14:paraId="45CD4181" w14:textId="77777777" w:rsidTr="00421880">
        <w:trPr>
          <w:trHeight w:val="873"/>
        </w:trPr>
        <w:tc>
          <w:tcPr>
            <w:tcW w:w="5255" w:type="dxa"/>
          </w:tcPr>
          <w:p w14:paraId="55D31451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lastRenderedPageBreak/>
              <w:t xml:space="preserve">Incarico di Funzione strumentale attinente alla figura richiesta (Orientamento, inclusione, alunni con bisogni educativi speciali) </w:t>
            </w:r>
          </w:p>
        </w:tc>
        <w:tc>
          <w:tcPr>
            <w:tcW w:w="1849" w:type="dxa"/>
          </w:tcPr>
          <w:p w14:paraId="1DBF3B33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  <w:r w:rsidRPr="00CB0CE5">
              <w:rPr>
                <w:rFonts w:eastAsia="Calibri"/>
                <w:b/>
                <w:i/>
                <w:iCs/>
              </w:rPr>
              <w:t xml:space="preserve">Punti 2 per ogni incarico( </w:t>
            </w:r>
            <w:proofErr w:type="spellStart"/>
            <w:r w:rsidRPr="00CB0CE5">
              <w:rPr>
                <w:rFonts w:eastAsia="Calibri"/>
                <w:b/>
                <w:i/>
                <w:iCs/>
              </w:rPr>
              <w:t>max</w:t>
            </w:r>
            <w:proofErr w:type="spellEnd"/>
            <w:r w:rsidRPr="00CB0CE5">
              <w:rPr>
                <w:rFonts w:eastAsia="Calibri"/>
                <w:b/>
                <w:i/>
                <w:iCs/>
              </w:rPr>
              <w:t xml:space="preserve"> 4 punti)</w:t>
            </w:r>
          </w:p>
        </w:tc>
        <w:tc>
          <w:tcPr>
            <w:tcW w:w="1417" w:type="dxa"/>
          </w:tcPr>
          <w:p w14:paraId="4C4EC9DA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  <w:tc>
          <w:tcPr>
            <w:tcW w:w="1855" w:type="dxa"/>
          </w:tcPr>
          <w:p w14:paraId="05A27E20" w14:textId="77777777" w:rsidR="00116033" w:rsidRPr="00CB0CE5" w:rsidRDefault="00116033" w:rsidP="00421880">
            <w:pPr>
              <w:tabs>
                <w:tab w:val="left" w:pos="1733"/>
              </w:tabs>
              <w:ind w:right="284"/>
              <w:jc w:val="both"/>
              <w:rPr>
                <w:rFonts w:eastAsia="Calibri"/>
                <w:b/>
                <w:i/>
                <w:iCs/>
              </w:rPr>
            </w:pPr>
          </w:p>
        </w:tc>
      </w:tr>
    </w:tbl>
    <w:p w14:paraId="6E56CE53" w14:textId="77777777" w:rsidR="00116033" w:rsidRPr="00CB0CE5" w:rsidRDefault="00116033" w:rsidP="00116033">
      <w:pPr>
        <w:pStyle w:val="Corpotesto"/>
        <w:spacing w:before="1"/>
        <w:rPr>
          <w:rFonts w:ascii="Times New Roman" w:hAnsi="Times New Roman" w:cs="Times New Roman"/>
          <w:sz w:val="20"/>
          <w:szCs w:val="20"/>
        </w:rPr>
      </w:pPr>
    </w:p>
    <w:p w14:paraId="1336258A" w14:textId="77777777" w:rsidR="00116033" w:rsidRPr="00CB0CE5" w:rsidRDefault="00116033" w:rsidP="00116033">
      <w:pPr>
        <w:pStyle w:val="Corpotesto"/>
        <w:spacing w:before="1"/>
        <w:rPr>
          <w:rFonts w:ascii="Times New Roman" w:hAnsi="Times New Roman" w:cs="Times New Roman"/>
          <w:sz w:val="20"/>
          <w:szCs w:val="20"/>
        </w:rPr>
      </w:pPr>
    </w:p>
    <w:p w14:paraId="1F4ADB74" w14:textId="77777777" w:rsidR="00116033" w:rsidRPr="00CB0CE5" w:rsidRDefault="00116033" w:rsidP="00116033">
      <w:pPr>
        <w:pStyle w:val="Corpotesto"/>
        <w:spacing w:before="6"/>
        <w:rPr>
          <w:rFonts w:ascii="Times New Roman" w:hAnsi="Times New Roman" w:cs="Times New Roman"/>
          <w:sz w:val="20"/>
          <w:szCs w:val="20"/>
        </w:rPr>
      </w:pPr>
    </w:p>
    <w:p w14:paraId="641AAE39" w14:textId="77777777" w:rsidR="00CB0CE5" w:rsidRPr="00CB0CE5" w:rsidRDefault="00CB0CE5" w:rsidP="00CB0CE5"/>
    <w:p w14:paraId="6E9ABF69" w14:textId="77777777" w:rsidR="00CB0CE5" w:rsidRPr="00CB0CE5" w:rsidRDefault="00CB0CE5" w:rsidP="00CB0CE5"/>
    <w:p w14:paraId="0DDA0C58" w14:textId="77777777" w:rsidR="00C93229" w:rsidRDefault="00CB0CE5" w:rsidP="00CB0CE5">
      <w:pPr>
        <w:tabs>
          <w:tab w:val="left" w:pos="4660"/>
        </w:tabs>
        <w:ind w:left="102"/>
        <w:jc w:val="both"/>
        <w:rPr>
          <w:u w:val="single"/>
        </w:rPr>
      </w:pPr>
      <w:r w:rsidRPr="00CB0CE5">
        <w:t xml:space="preserve">Luogo e data </w:t>
      </w:r>
      <w:r w:rsidRPr="00CB0CE5">
        <w:rPr>
          <w:u w:val="single"/>
        </w:rPr>
        <w:tab/>
      </w:r>
      <w:r>
        <w:rPr>
          <w:u w:val="single"/>
        </w:rPr>
        <w:t xml:space="preserve">                                                       </w:t>
      </w:r>
    </w:p>
    <w:p w14:paraId="5830EF23" w14:textId="77777777" w:rsidR="00C93229" w:rsidRPr="00C93229" w:rsidRDefault="00C93229" w:rsidP="00CB0CE5">
      <w:pPr>
        <w:tabs>
          <w:tab w:val="left" w:pos="4660"/>
        </w:tabs>
        <w:ind w:left="102"/>
        <w:jc w:val="both"/>
      </w:pPr>
    </w:p>
    <w:p w14:paraId="77F050FF" w14:textId="29BA8B5D" w:rsidR="00CB0CE5" w:rsidRPr="00C93229" w:rsidRDefault="00C93229" w:rsidP="00CB0CE5">
      <w:pPr>
        <w:tabs>
          <w:tab w:val="left" w:pos="4660"/>
        </w:tabs>
        <w:ind w:left="102"/>
        <w:jc w:val="both"/>
      </w:pPr>
      <w:r w:rsidRPr="00C93229">
        <w:tab/>
      </w:r>
      <w:r w:rsidRPr="00C93229">
        <w:tab/>
      </w:r>
      <w:r w:rsidRPr="00C93229">
        <w:tab/>
      </w:r>
      <w:r w:rsidRPr="00C93229">
        <w:tab/>
      </w:r>
      <w:r w:rsidRPr="00C93229">
        <w:tab/>
      </w:r>
      <w:r w:rsidRPr="00C93229">
        <w:tab/>
      </w:r>
      <w:r w:rsidRPr="00C93229">
        <w:tab/>
      </w:r>
      <w:r w:rsidR="00CB0CE5" w:rsidRPr="00C93229">
        <w:t>FIRMA</w:t>
      </w:r>
    </w:p>
    <w:p w14:paraId="59604710" w14:textId="77777777" w:rsidR="00CB0CE5" w:rsidRPr="00CB0CE5" w:rsidRDefault="00CB0CE5" w:rsidP="00CB0CE5">
      <w:pPr>
        <w:pStyle w:val="Corpotesto"/>
        <w:rPr>
          <w:rFonts w:ascii="Times New Roman" w:hAnsi="Times New Roman" w:cs="Times New Roman"/>
          <w:sz w:val="20"/>
          <w:szCs w:val="20"/>
        </w:rPr>
      </w:pPr>
    </w:p>
    <w:p w14:paraId="6EFAE418" w14:textId="0CFA2F04" w:rsidR="00CB0CE5" w:rsidRPr="00CB0CE5" w:rsidRDefault="00CB0CE5" w:rsidP="00CB0CE5">
      <w:pPr>
        <w:pStyle w:val="Corpotesto"/>
        <w:ind w:right="1388"/>
        <w:jc w:val="center"/>
        <w:rPr>
          <w:rFonts w:ascii="Times New Roman" w:hAnsi="Times New Roman" w:cs="Times New Roman"/>
          <w:sz w:val="20"/>
          <w:szCs w:val="20"/>
        </w:rPr>
      </w:pPr>
      <w:r w:rsidRPr="00CB0CE5">
        <w:rPr>
          <w:rFonts w:ascii="Times New Roman" w:hAnsi="Times New Roman" w:cs="Times New Roman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A0D5A31" wp14:editId="5D49CBD0">
                <wp:simplePos x="0" y="0"/>
                <wp:positionH relativeFrom="page">
                  <wp:posOffset>4958080</wp:posOffset>
                </wp:positionH>
                <wp:positionV relativeFrom="paragraph">
                  <wp:posOffset>173990</wp:posOffset>
                </wp:positionV>
                <wp:extent cx="1905000" cy="1270"/>
                <wp:effectExtent l="0" t="0" r="0" b="0"/>
                <wp:wrapTopAndBottom/>
                <wp:docPr id="8" name="Figura a mano libera: forma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0">
                              <a:moveTo>
                                <a:pt x="0" y="0"/>
                              </a:moveTo>
                              <a:lnTo>
                                <a:pt x="1905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05812" id="Figura a mano libera: forma 8" o:spid="_x0000_s1026" style="position:absolute;margin-left:390.4pt;margin-top:13.7pt;width:150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05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" path="m,l19050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14:paraId="17243F82" w14:textId="56A13B43" w:rsidR="00B2430C" w:rsidRDefault="00B2430C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26B4BFD" w14:textId="7D06988F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1178E1B" w14:textId="158F7BF9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C93ABD1" w14:textId="2E809B06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6C80DAC" w14:textId="1E7E67C3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25F5E0E" w14:textId="4355A852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482729C1" w14:textId="1049CF93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AACECFA" w14:textId="6449FCE0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576FDF6" w14:textId="3A4B5FF2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8AC9BBB" w14:textId="0C9E7CB9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7238712" w14:textId="0AE16EBA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5619CE8" w14:textId="3E12FA0D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90FAD18" w14:textId="66B0FDB2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F017307" w14:textId="717B8B4A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B9B87DA" w14:textId="440DB211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5C7518C8" w14:textId="1DCDB71C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7F661D8" w14:textId="71109BDC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5382988" w14:textId="00BF0B51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3C21C7F7" w14:textId="545D4473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917E1E5" w14:textId="6C1B1697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63E9E75" w14:textId="50F90551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C4DDCE0" w14:textId="0C64883E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7CB61CF" w14:textId="13BA753C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73304BE5" w14:textId="0248B072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232F4D94" w14:textId="531A1901" w:rsidR="00C93229" w:rsidRDefault="00C93229" w:rsidP="00EE7CBC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sectPr w:rsidR="00C93229" w:rsidSect="00535F4A">
      <w:footerReference w:type="even" r:id="rId9"/>
      <w:footerReference w:type="default" r:id="rId10"/>
      <w:pgSz w:w="11907" w:h="16839" w:code="9"/>
      <w:pgMar w:top="284" w:right="708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0D323" w14:textId="77777777" w:rsidR="009F6E7E" w:rsidRDefault="009F6E7E">
      <w:r>
        <w:separator/>
      </w:r>
    </w:p>
  </w:endnote>
  <w:endnote w:type="continuationSeparator" w:id="0">
    <w:p w14:paraId="61B9C6BF" w14:textId="77777777" w:rsidR="009F6E7E" w:rsidRDefault="009F6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1DA19" w14:textId="730C12AD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05DE5">
      <w:rPr>
        <w:rStyle w:val="Numeropagina"/>
        <w:noProof/>
      </w:rPr>
      <w:t>6</w:t>
    </w:r>
    <w:r>
      <w:rPr>
        <w:rStyle w:val="Numeropagina"/>
      </w:rPr>
      <w:fldChar w:fldCharType="end"/>
    </w:r>
  </w:p>
  <w:p w14:paraId="6A38DBDA" w14:textId="77777777" w:rsidR="00AF52DE" w:rsidRDefault="00AF52DE">
    <w:pPr>
      <w:pStyle w:val="Pidipagina"/>
    </w:pPr>
  </w:p>
  <w:p w14:paraId="055F06A6" w14:textId="77777777" w:rsidR="009F4F91" w:rsidRDefault="009F4F91"/>
  <w:p w14:paraId="7982F905" w14:textId="77777777" w:rsidR="009F4F91" w:rsidRDefault="009F4F9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99777" w14:textId="742AFAA9" w:rsidR="00AF52DE" w:rsidRDefault="00031FE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52D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66FF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1B4600A" w14:textId="77777777" w:rsidR="00AF52DE" w:rsidRDefault="00AF52DE">
    <w:pPr>
      <w:pStyle w:val="Pidipagina"/>
    </w:pPr>
  </w:p>
  <w:p w14:paraId="17DE312E" w14:textId="77777777" w:rsidR="009F4F91" w:rsidRDefault="009F4F91"/>
  <w:p w14:paraId="2BBCCEC0" w14:textId="77777777" w:rsidR="009F4F91" w:rsidRDefault="009F4F9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6C0EF" w14:textId="77777777" w:rsidR="009F6E7E" w:rsidRDefault="009F6E7E">
      <w:r>
        <w:separator/>
      </w:r>
    </w:p>
  </w:footnote>
  <w:footnote w:type="continuationSeparator" w:id="0">
    <w:p w14:paraId="52495639" w14:textId="77777777" w:rsidR="009F6E7E" w:rsidRDefault="009F6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1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7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D4655"/>
    <w:multiLevelType w:val="hybridMultilevel"/>
    <w:tmpl w:val="D15429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6"/>
  </w:num>
  <w:num w:numId="9">
    <w:abstractNumId w:val="12"/>
  </w:num>
  <w:num w:numId="10">
    <w:abstractNumId w:val="37"/>
  </w:num>
  <w:num w:numId="11">
    <w:abstractNumId w:val="24"/>
  </w:num>
  <w:num w:numId="12">
    <w:abstractNumId w:val="7"/>
  </w:num>
  <w:num w:numId="13">
    <w:abstractNumId w:val="8"/>
  </w:num>
  <w:num w:numId="14">
    <w:abstractNumId w:val="5"/>
  </w:num>
  <w:num w:numId="15">
    <w:abstractNumId w:val="18"/>
  </w:num>
  <w:num w:numId="16">
    <w:abstractNumId w:val="34"/>
  </w:num>
  <w:num w:numId="17">
    <w:abstractNumId w:val="9"/>
  </w:num>
  <w:num w:numId="18">
    <w:abstractNumId w:val="25"/>
  </w:num>
  <w:num w:numId="19">
    <w:abstractNumId w:val="3"/>
  </w:num>
  <w:num w:numId="20">
    <w:abstractNumId w:val="4"/>
  </w:num>
  <w:num w:numId="21">
    <w:abstractNumId w:val="14"/>
  </w:num>
  <w:num w:numId="22">
    <w:abstractNumId w:val="16"/>
  </w:num>
  <w:num w:numId="23">
    <w:abstractNumId w:val="19"/>
  </w:num>
  <w:num w:numId="24">
    <w:abstractNumId w:val="29"/>
  </w:num>
  <w:num w:numId="25">
    <w:abstractNumId w:val="11"/>
  </w:num>
  <w:num w:numId="26">
    <w:abstractNumId w:val="30"/>
  </w:num>
  <w:num w:numId="27">
    <w:abstractNumId w:val="20"/>
  </w:num>
  <w:num w:numId="28">
    <w:abstractNumId w:val="28"/>
  </w:num>
  <w:num w:numId="29">
    <w:abstractNumId w:val="31"/>
  </w:num>
  <w:num w:numId="30">
    <w:abstractNumId w:val="33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5"/>
  </w:num>
  <w:num w:numId="34">
    <w:abstractNumId w:val="32"/>
  </w:num>
  <w:num w:numId="35">
    <w:abstractNumId w:val="23"/>
  </w:num>
  <w:num w:numId="36">
    <w:abstractNumId w:val="22"/>
  </w:num>
  <w:num w:numId="37">
    <w:abstractNumId w:val="15"/>
  </w:num>
  <w:num w:numId="38">
    <w:abstractNumId w:val="17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83948"/>
    <w:rsid w:val="00087094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B7E48"/>
    <w:rsid w:val="000C0039"/>
    <w:rsid w:val="000C11ED"/>
    <w:rsid w:val="000C7368"/>
    <w:rsid w:val="000D1AFB"/>
    <w:rsid w:val="000D5BE5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16033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40B98"/>
    <w:rsid w:val="001451B9"/>
    <w:rsid w:val="001476A6"/>
    <w:rsid w:val="001508F3"/>
    <w:rsid w:val="00154F0E"/>
    <w:rsid w:val="00157BF6"/>
    <w:rsid w:val="00160EA8"/>
    <w:rsid w:val="001622AF"/>
    <w:rsid w:val="0016323E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E4529"/>
    <w:rsid w:val="001E52E4"/>
    <w:rsid w:val="001F16A2"/>
    <w:rsid w:val="001F207B"/>
    <w:rsid w:val="001F6C2D"/>
    <w:rsid w:val="00207849"/>
    <w:rsid w:val="00207ADB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25CA"/>
    <w:rsid w:val="0024391D"/>
    <w:rsid w:val="0025352F"/>
    <w:rsid w:val="002539BB"/>
    <w:rsid w:val="00255CE2"/>
    <w:rsid w:val="0025698C"/>
    <w:rsid w:val="0026467A"/>
    <w:rsid w:val="00265864"/>
    <w:rsid w:val="00265EED"/>
    <w:rsid w:val="002708A6"/>
    <w:rsid w:val="00270FD5"/>
    <w:rsid w:val="002772BD"/>
    <w:rsid w:val="00282A21"/>
    <w:rsid w:val="00283797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2F8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01F6"/>
    <w:rsid w:val="003204FE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698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24B4"/>
    <w:rsid w:val="003D2AA2"/>
    <w:rsid w:val="003D4352"/>
    <w:rsid w:val="003E18F4"/>
    <w:rsid w:val="003E2DA4"/>
    <w:rsid w:val="003E2E35"/>
    <w:rsid w:val="003E5C47"/>
    <w:rsid w:val="003E6F53"/>
    <w:rsid w:val="003F2D21"/>
    <w:rsid w:val="003F5439"/>
    <w:rsid w:val="004076E9"/>
    <w:rsid w:val="00414813"/>
    <w:rsid w:val="00416DC1"/>
    <w:rsid w:val="00421E30"/>
    <w:rsid w:val="00430C48"/>
    <w:rsid w:val="00433CB5"/>
    <w:rsid w:val="00435CFB"/>
    <w:rsid w:val="0044224C"/>
    <w:rsid w:val="00443639"/>
    <w:rsid w:val="00446355"/>
    <w:rsid w:val="0044774A"/>
    <w:rsid w:val="00447859"/>
    <w:rsid w:val="004563DD"/>
    <w:rsid w:val="00462440"/>
    <w:rsid w:val="004652D3"/>
    <w:rsid w:val="004657B2"/>
    <w:rsid w:val="004722C2"/>
    <w:rsid w:val="00473A05"/>
    <w:rsid w:val="00484CE2"/>
    <w:rsid w:val="00485D17"/>
    <w:rsid w:val="004914CB"/>
    <w:rsid w:val="00497369"/>
    <w:rsid w:val="004A5D71"/>
    <w:rsid w:val="004A786E"/>
    <w:rsid w:val="004B09C3"/>
    <w:rsid w:val="004B5569"/>
    <w:rsid w:val="004B62EF"/>
    <w:rsid w:val="004C01A7"/>
    <w:rsid w:val="004C628C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142AF"/>
    <w:rsid w:val="00520DBD"/>
    <w:rsid w:val="00520F00"/>
    <w:rsid w:val="00525018"/>
    <w:rsid w:val="00526196"/>
    <w:rsid w:val="005263CD"/>
    <w:rsid w:val="0052773A"/>
    <w:rsid w:val="00527AAD"/>
    <w:rsid w:val="00535EF8"/>
    <w:rsid w:val="00535F4A"/>
    <w:rsid w:val="00543DF4"/>
    <w:rsid w:val="00547C3A"/>
    <w:rsid w:val="00551462"/>
    <w:rsid w:val="00551ED0"/>
    <w:rsid w:val="005528BF"/>
    <w:rsid w:val="005540B3"/>
    <w:rsid w:val="0055517D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35DD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2F67"/>
    <w:rsid w:val="006478D9"/>
    <w:rsid w:val="00647912"/>
    <w:rsid w:val="0065050C"/>
    <w:rsid w:val="0065467C"/>
    <w:rsid w:val="00660340"/>
    <w:rsid w:val="0066271B"/>
    <w:rsid w:val="00663BD8"/>
    <w:rsid w:val="006648CD"/>
    <w:rsid w:val="00666FF8"/>
    <w:rsid w:val="00672854"/>
    <w:rsid w:val="0067471F"/>
    <w:rsid w:val="00674BB2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761E"/>
    <w:rsid w:val="006D04D6"/>
    <w:rsid w:val="006D415B"/>
    <w:rsid w:val="006D436C"/>
    <w:rsid w:val="006D4AC3"/>
    <w:rsid w:val="006E0673"/>
    <w:rsid w:val="006E2EFA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9013C"/>
    <w:rsid w:val="007927F5"/>
    <w:rsid w:val="0079402C"/>
    <w:rsid w:val="00796D2C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2B1"/>
    <w:rsid w:val="00811416"/>
    <w:rsid w:val="00815D29"/>
    <w:rsid w:val="00820087"/>
    <w:rsid w:val="00821BBE"/>
    <w:rsid w:val="0082652D"/>
    <w:rsid w:val="008303A6"/>
    <w:rsid w:val="00831FA2"/>
    <w:rsid w:val="00832733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1400"/>
    <w:rsid w:val="008D1317"/>
    <w:rsid w:val="008D4007"/>
    <w:rsid w:val="008E0DE5"/>
    <w:rsid w:val="008E7578"/>
    <w:rsid w:val="008F28B1"/>
    <w:rsid w:val="008F3CD8"/>
    <w:rsid w:val="008F7B5F"/>
    <w:rsid w:val="0090455C"/>
    <w:rsid w:val="00906BD1"/>
    <w:rsid w:val="009105E1"/>
    <w:rsid w:val="0091078D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66C3E"/>
    <w:rsid w:val="00971485"/>
    <w:rsid w:val="0097360E"/>
    <w:rsid w:val="00980B3C"/>
    <w:rsid w:val="0098483C"/>
    <w:rsid w:val="00986B21"/>
    <w:rsid w:val="00990253"/>
    <w:rsid w:val="00990DB4"/>
    <w:rsid w:val="009944D6"/>
    <w:rsid w:val="009958CB"/>
    <w:rsid w:val="00997C40"/>
    <w:rsid w:val="009A0D66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F0ED6"/>
    <w:rsid w:val="009F477B"/>
    <w:rsid w:val="009F4F91"/>
    <w:rsid w:val="009F6E7E"/>
    <w:rsid w:val="00A023CC"/>
    <w:rsid w:val="00A10524"/>
    <w:rsid w:val="00A11AC5"/>
    <w:rsid w:val="00A11DB1"/>
    <w:rsid w:val="00A13318"/>
    <w:rsid w:val="00A15AF4"/>
    <w:rsid w:val="00A174A1"/>
    <w:rsid w:val="00A20A7A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C52"/>
    <w:rsid w:val="00A62F2B"/>
    <w:rsid w:val="00A6464D"/>
    <w:rsid w:val="00A65DF8"/>
    <w:rsid w:val="00A727A8"/>
    <w:rsid w:val="00A76733"/>
    <w:rsid w:val="00A90F34"/>
    <w:rsid w:val="00A91C14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078F7"/>
    <w:rsid w:val="00B122F3"/>
    <w:rsid w:val="00B2311E"/>
    <w:rsid w:val="00B23FD6"/>
    <w:rsid w:val="00B2430C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2AF4"/>
    <w:rsid w:val="00B4439D"/>
    <w:rsid w:val="00B53156"/>
    <w:rsid w:val="00B65801"/>
    <w:rsid w:val="00B671DC"/>
    <w:rsid w:val="00B833F2"/>
    <w:rsid w:val="00B87A3D"/>
    <w:rsid w:val="00B90CAE"/>
    <w:rsid w:val="00B92B95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5548"/>
    <w:rsid w:val="00C0754E"/>
    <w:rsid w:val="00C07B27"/>
    <w:rsid w:val="00C07DDD"/>
    <w:rsid w:val="00C20594"/>
    <w:rsid w:val="00C225A8"/>
    <w:rsid w:val="00C231BE"/>
    <w:rsid w:val="00C243CD"/>
    <w:rsid w:val="00C24770"/>
    <w:rsid w:val="00C302D2"/>
    <w:rsid w:val="00C33D57"/>
    <w:rsid w:val="00C3593E"/>
    <w:rsid w:val="00C3692A"/>
    <w:rsid w:val="00C410EF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8F6"/>
    <w:rsid w:val="00C85681"/>
    <w:rsid w:val="00C9066B"/>
    <w:rsid w:val="00C925E4"/>
    <w:rsid w:val="00C93229"/>
    <w:rsid w:val="00CA7616"/>
    <w:rsid w:val="00CB0CE5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5B42"/>
    <w:rsid w:val="00D1714E"/>
    <w:rsid w:val="00D23FCF"/>
    <w:rsid w:val="00D2466A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6722F"/>
    <w:rsid w:val="00D81C29"/>
    <w:rsid w:val="00D82D6E"/>
    <w:rsid w:val="00D832A9"/>
    <w:rsid w:val="00D83492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26D8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37CB7"/>
    <w:rsid w:val="00E42158"/>
    <w:rsid w:val="00E4244A"/>
    <w:rsid w:val="00E455B8"/>
    <w:rsid w:val="00E5247C"/>
    <w:rsid w:val="00E61183"/>
    <w:rsid w:val="00E65DC9"/>
    <w:rsid w:val="00E674BE"/>
    <w:rsid w:val="00E72F8E"/>
    <w:rsid w:val="00E73B87"/>
    <w:rsid w:val="00E74814"/>
    <w:rsid w:val="00E7672F"/>
    <w:rsid w:val="00E872D0"/>
    <w:rsid w:val="00E97626"/>
    <w:rsid w:val="00EA0230"/>
    <w:rsid w:val="00EA28E1"/>
    <w:rsid w:val="00EA2DCA"/>
    <w:rsid w:val="00EA358E"/>
    <w:rsid w:val="00EA39BB"/>
    <w:rsid w:val="00EA50F6"/>
    <w:rsid w:val="00EA6467"/>
    <w:rsid w:val="00EB0B8B"/>
    <w:rsid w:val="00EB2A39"/>
    <w:rsid w:val="00EC166B"/>
    <w:rsid w:val="00EC303F"/>
    <w:rsid w:val="00EC3183"/>
    <w:rsid w:val="00ED03F7"/>
    <w:rsid w:val="00ED1016"/>
    <w:rsid w:val="00ED5317"/>
    <w:rsid w:val="00ED645F"/>
    <w:rsid w:val="00ED65F7"/>
    <w:rsid w:val="00EE2CF3"/>
    <w:rsid w:val="00EE7CBC"/>
    <w:rsid w:val="00EF30AB"/>
    <w:rsid w:val="00EF617D"/>
    <w:rsid w:val="00F04C4F"/>
    <w:rsid w:val="00F05749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73061"/>
    <w:rsid w:val="00F74C9B"/>
    <w:rsid w:val="00F800D7"/>
    <w:rsid w:val="00F8229C"/>
    <w:rsid w:val="00F86B8A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36B7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E2EFA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4FF636-6A82-482C-824A-143BF1853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242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Assistente05</cp:lastModifiedBy>
  <cp:revision>6</cp:revision>
  <cp:lastPrinted>2020-02-24T13:03:00Z</cp:lastPrinted>
  <dcterms:created xsi:type="dcterms:W3CDTF">2024-12-10T10:58:00Z</dcterms:created>
  <dcterms:modified xsi:type="dcterms:W3CDTF">2025-05-30T12:02:00Z</dcterms:modified>
</cp:coreProperties>
</file>