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91" w:rsidRDefault="002D473A" w:rsidP="00EC318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  <w:r w:rsidR="00C925E4">
        <w:rPr>
          <w:noProof/>
        </w:rPr>
        <w:drawing>
          <wp:inline distT="0" distB="0" distL="0" distR="0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229" w:rsidRDefault="00DD1F91" w:rsidP="00C93229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EC3183">
        <w:rPr>
          <w:sz w:val="16"/>
          <w:szCs w:val="16"/>
        </w:rPr>
        <w:t xml:space="preserve">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</w:t>
      </w:r>
    </w:p>
    <w:p w:rsidR="00C93229" w:rsidRDefault="00C93229" w:rsidP="00C93229">
      <w:pPr>
        <w:pStyle w:val="Default"/>
        <w:jc w:val="right"/>
        <w:rPr>
          <w:sz w:val="16"/>
          <w:szCs w:val="16"/>
        </w:rPr>
      </w:pPr>
    </w:p>
    <w:p w:rsidR="00C93229" w:rsidRDefault="00C93229" w:rsidP="00C93229">
      <w:pPr>
        <w:pStyle w:val="Default"/>
        <w:jc w:val="right"/>
        <w:rPr>
          <w:sz w:val="16"/>
          <w:szCs w:val="16"/>
        </w:rPr>
      </w:pPr>
    </w:p>
    <w:p w:rsidR="00C93229" w:rsidRDefault="00C93229" w:rsidP="00C93229">
      <w:pPr>
        <w:pStyle w:val="Default"/>
        <w:jc w:val="right"/>
        <w:rPr>
          <w:sz w:val="16"/>
          <w:szCs w:val="16"/>
        </w:rPr>
      </w:pPr>
    </w:p>
    <w:p w:rsidR="00CB0CE5" w:rsidRPr="00C93229" w:rsidRDefault="00CB0CE5" w:rsidP="00C93229">
      <w:pPr>
        <w:pStyle w:val="Default"/>
        <w:rPr>
          <w:rFonts w:ascii="English111 Adagio BT" w:hAnsi="English111 Adagio BT" w:cs="English111 Adagio BT"/>
        </w:rPr>
      </w:pPr>
      <w:r w:rsidRPr="00265EED">
        <w:rPr>
          <w:rFonts w:ascii="Times New Roman" w:hAnsi="Times New Roman"/>
          <w:sz w:val="22"/>
          <w:szCs w:val="22"/>
        </w:rPr>
        <w:t>Allegato</w:t>
      </w:r>
      <w:r w:rsidRPr="00265EED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265EED">
        <w:rPr>
          <w:rFonts w:ascii="Times New Roman" w:hAnsi="Times New Roman"/>
          <w:spacing w:val="-10"/>
          <w:sz w:val="22"/>
          <w:szCs w:val="22"/>
        </w:rPr>
        <w:t xml:space="preserve">B Scheda di autovalutazione titoli </w:t>
      </w:r>
    </w:p>
    <w:p w:rsidR="00CB0CE5" w:rsidRPr="00CB0CE5" w:rsidRDefault="00CB0CE5" w:rsidP="00CB0CE5">
      <w:pPr>
        <w:pStyle w:val="Corpodeltesto"/>
        <w:ind w:left="6749" w:right="216" w:hanging="14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CB0CE5">
        <w:rPr>
          <w:rFonts w:ascii="Times New Roman" w:hAnsi="Times New Roman" w:cs="Times New Roman"/>
          <w:sz w:val="20"/>
          <w:szCs w:val="20"/>
        </w:rPr>
        <w:t>Al</w:t>
      </w:r>
      <w:r w:rsidRPr="00CB0CE5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>Dirigente</w:t>
      </w:r>
      <w:r w:rsidRPr="00CB0CE5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>Scolastico</w:t>
      </w:r>
      <w:r w:rsidRPr="00CB0CE5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>dell’Istituto Comprensivo Leonardo da Vinci, Settala</w:t>
      </w:r>
    </w:p>
    <w:p w:rsidR="00CB0CE5" w:rsidRPr="00CB0CE5" w:rsidRDefault="00CB0CE5" w:rsidP="00CB0CE5">
      <w:pPr>
        <w:pStyle w:val="Corpodeltesto"/>
        <w:tabs>
          <w:tab w:val="left" w:pos="5453"/>
        </w:tabs>
        <w:ind w:left="218"/>
        <w:rPr>
          <w:rFonts w:ascii="Times New Roman" w:hAnsi="Times New Roman" w:cs="Times New Roman"/>
          <w:sz w:val="20"/>
          <w:szCs w:val="20"/>
        </w:rPr>
      </w:pPr>
    </w:p>
    <w:p w:rsidR="00CB0CE5" w:rsidRPr="00CB0CE5" w:rsidRDefault="00CB0CE5" w:rsidP="00CB0CE5">
      <w:pPr>
        <w:pStyle w:val="Corpodeltesto"/>
        <w:tabs>
          <w:tab w:val="left" w:pos="5453"/>
        </w:tabs>
        <w:ind w:left="218"/>
        <w:rPr>
          <w:rFonts w:ascii="Times New Roman" w:hAnsi="Times New Roman" w:cs="Times New Roman"/>
          <w:sz w:val="20"/>
          <w:szCs w:val="20"/>
          <w:u w:val="single"/>
        </w:rPr>
      </w:pPr>
      <w:r w:rsidRPr="00CB0CE5">
        <w:rPr>
          <w:rFonts w:ascii="Times New Roman" w:hAnsi="Times New Roman" w:cs="Times New Roman"/>
          <w:sz w:val="20"/>
          <w:szCs w:val="20"/>
        </w:rPr>
        <w:t>Il/La sottoscritto/a</w:t>
      </w:r>
      <w:r w:rsidRPr="00CB0CE5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 xml:space="preserve">nato/a </w:t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B0CE5">
        <w:rPr>
          <w:rFonts w:ascii="Times New Roman" w:hAnsi="Times New Roman" w:cs="Times New Roman"/>
          <w:sz w:val="20"/>
          <w:szCs w:val="20"/>
        </w:rPr>
        <w:t xml:space="preserve">Prov. </w:t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B0CE5">
        <w:rPr>
          <w:rFonts w:ascii="Times New Roman" w:hAnsi="Times New Roman" w:cs="Times New Roman"/>
          <w:sz w:val="20"/>
          <w:szCs w:val="20"/>
        </w:rPr>
        <w:t xml:space="preserve">il </w:t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B0C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0CE5" w:rsidRPr="00CB0CE5" w:rsidRDefault="00CB0CE5" w:rsidP="00CB0CE5">
      <w:pPr>
        <w:pStyle w:val="Corpodeltesto"/>
        <w:tabs>
          <w:tab w:val="left" w:pos="3512"/>
          <w:tab w:val="left" w:pos="5240"/>
          <w:tab w:val="left" w:pos="5284"/>
          <w:tab w:val="left" w:pos="7562"/>
        </w:tabs>
        <w:spacing w:before="9" w:line="232" w:lineRule="auto"/>
        <w:ind w:left="218" w:right="2534"/>
        <w:rPr>
          <w:rFonts w:ascii="Times New Roman" w:hAnsi="Times New Roman" w:cs="Times New Roman"/>
          <w:sz w:val="20"/>
          <w:szCs w:val="20"/>
        </w:rPr>
      </w:pPr>
    </w:p>
    <w:p w:rsidR="00CB0CE5" w:rsidRDefault="00CB0CE5" w:rsidP="00666FF8">
      <w:pPr>
        <w:pStyle w:val="Corpodeltesto"/>
        <w:tabs>
          <w:tab w:val="left" w:pos="3512"/>
          <w:tab w:val="left" w:pos="5240"/>
          <w:tab w:val="left" w:pos="5284"/>
        </w:tabs>
        <w:spacing w:before="9" w:line="232" w:lineRule="auto"/>
        <w:ind w:left="218" w:right="1134"/>
        <w:rPr>
          <w:rFonts w:ascii="Times New Roman" w:hAnsi="Times New Roman" w:cs="Times New Roman"/>
          <w:spacing w:val="62"/>
          <w:sz w:val="20"/>
          <w:szCs w:val="20"/>
        </w:rPr>
      </w:pPr>
      <w:r w:rsidRPr="00CB0CE5">
        <w:rPr>
          <w:rFonts w:ascii="Times New Roman" w:hAnsi="Times New Roman" w:cs="Times New Roman"/>
          <w:sz w:val="20"/>
          <w:szCs w:val="20"/>
        </w:rPr>
        <w:t xml:space="preserve">codice fiscale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____________________ </w:t>
      </w:r>
      <w:r w:rsidRPr="00CB0CE5">
        <w:rPr>
          <w:rFonts w:ascii="Times New Roman" w:hAnsi="Times New Roman" w:cs="Times New Roman"/>
          <w:sz w:val="20"/>
          <w:szCs w:val="20"/>
        </w:rPr>
        <w:t>residente a</w:t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B0CE5">
        <w:rPr>
          <w:rFonts w:ascii="Times New Roman" w:hAnsi="Times New Roman" w:cs="Times New Roman"/>
          <w:sz w:val="20"/>
          <w:szCs w:val="20"/>
        </w:rPr>
        <w:t>in Via/Piazza</w:t>
      </w:r>
      <w:r w:rsidR="00666FF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>n.</w:t>
      </w:r>
      <w:r w:rsidRPr="00CB0CE5">
        <w:rPr>
          <w:rFonts w:ascii="Times New Roman" w:hAnsi="Times New Roman" w:cs="Times New Roman"/>
          <w:spacing w:val="62"/>
          <w:sz w:val="20"/>
          <w:szCs w:val="20"/>
        </w:rPr>
        <w:t xml:space="preserve"> </w:t>
      </w:r>
      <w:bookmarkStart w:id="0" w:name="_GoBack"/>
      <w:bookmarkEnd w:id="0"/>
      <w:r w:rsidR="00666FF8">
        <w:rPr>
          <w:rFonts w:ascii="Times New Roman" w:hAnsi="Times New Roman" w:cs="Times New Roman"/>
          <w:sz w:val="20"/>
          <w:szCs w:val="20"/>
        </w:rPr>
        <w:t>______________</w:t>
      </w:r>
    </w:p>
    <w:p w:rsidR="00CB0CE5" w:rsidRDefault="00CB0CE5" w:rsidP="00CB0CE5">
      <w:pPr>
        <w:pStyle w:val="Corpodeltesto"/>
        <w:tabs>
          <w:tab w:val="left" w:pos="3512"/>
          <w:tab w:val="left" w:pos="5240"/>
          <w:tab w:val="left" w:pos="5284"/>
          <w:tab w:val="left" w:pos="7562"/>
        </w:tabs>
        <w:spacing w:before="9" w:line="232" w:lineRule="auto"/>
        <w:ind w:left="218" w:right="2534"/>
        <w:rPr>
          <w:rFonts w:ascii="Times New Roman" w:hAnsi="Times New Roman" w:cs="Times New Roman"/>
          <w:spacing w:val="62"/>
          <w:sz w:val="20"/>
          <w:szCs w:val="20"/>
        </w:rPr>
      </w:pPr>
    </w:p>
    <w:p w:rsidR="00CB0CE5" w:rsidRPr="00CB0CE5" w:rsidRDefault="00CB0CE5" w:rsidP="00CB0CE5">
      <w:pPr>
        <w:pStyle w:val="Corpodeltesto"/>
        <w:tabs>
          <w:tab w:val="left" w:pos="3512"/>
          <w:tab w:val="left" w:pos="5240"/>
          <w:tab w:val="left" w:pos="5284"/>
          <w:tab w:val="left" w:pos="7562"/>
        </w:tabs>
        <w:spacing w:before="9" w:line="232" w:lineRule="auto"/>
        <w:ind w:left="218" w:right="253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,</w:t>
      </w:r>
      <w:r w:rsidRPr="00CB0CE5">
        <w:rPr>
          <w:rFonts w:ascii="Times New Roman" w:hAnsi="Times New Roman" w:cs="Times New Roman"/>
          <w:sz w:val="20"/>
          <w:szCs w:val="20"/>
        </w:rPr>
        <w:t>Cellulare</w:t>
      </w:r>
      <w:r>
        <w:rPr>
          <w:rFonts w:ascii="Times New Roman" w:hAnsi="Times New Roman" w:cs="Times New Roman"/>
          <w:sz w:val="20"/>
          <w:szCs w:val="20"/>
        </w:rPr>
        <w:t>___________________</w:t>
      </w:r>
      <w:r w:rsidRPr="00CB0CE5">
        <w:rPr>
          <w:rFonts w:ascii="Times New Roman" w:hAnsi="Times New Roman" w:cs="Times New Roman"/>
          <w:sz w:val="20"/>
          <w:szCs w:val="20"/>
        </w:rPr>
        <w:t>_</w:t>
      </w:r>
      <w:r>
        <w:rPr>
          <w:rFonts w:ascii="Times New Roman" w:hAnsi="Times New Roman" w:cs="Times New Roman"/>
          <w:sz w:val="20"/>
          <w:szCs w:val="20"/>
        </w:rPr>
        <w:t>ind</w:t>
      </w:r>
      <w:r w:rsidRPr="00CB0CE5">
        <w:rPr>
          <w:rFonts w:ascii="Times New Roman" w:hAnsi="Times New Roman" w:cs="Times New Roman"/>
          <w:sz w:val="20"/>
          <w:szCs w:val="20"/>
        </w:rPr>
        <w:t>rizzo</w:t>
      </w:r>
      <w:r w:rsidRPr="00CB0CE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>e-mai</w:t>
      </w:r>
      <w:r>
        <w:rPr>
          <w:rFonts w:ascii="Times New Roman" w:hAnsi="Times New Roman" w:cs="Times New Roman"/>
          <w:sz w:val="20"/>
          <w:szCs w:val="20"/>
        </w:rPr>
        <w:t>l________________________</w:t>
      </w:r>
    </w:p>
    <w:p w:rsidR="00CB0CE5" w:rsidRPr="00CB0CE5" w:rsidRDefault="00CB0CE5" w:rsidP="00CB0CE5">
      <w:pPr>
        <w:spacing w:line="276" w:lineRule="auto"/>
        <w:jc w:val="both"/>
      </w:pPr>
    </w:p>
    <w:p w:rsidR="00CB0CE5" w:rsidRPr="00CB0CE5" w:rsidRDefault="00CB0CE5" w:rsidP="00CB0CE5">
      <w:pPr>
        <w:pStyle w:val="Corpodeltesto"/>
        <w:spacing w:before="1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B0CE5">
        <w:rPr>
          <w:rFonts w:ascii="Times New Roman" w:hAnsi="Times New Roman" w:cs="Times New Roman"/>
          <w:sz w:val="20"/>
          <w:szCs w:val="20"/>
        </w:rPr>
        <w:t>DICHIARA</w:t>
      </w:r>
    </w:p>
    <w:p w:rsidR="00CB0CE5" w:rsidRPr="00CB0CE5" w:rsidRDefault="00CB0CE5" w:rsidP="00CB0CE5">
      <w:pPr>
        <w:pStyle w:val="Corpodeltesto"/>
        <w:spacing w:before="1"/>
        <w:rPr>
          <w:rFonts w:ascii="Times New Roman" w:hAnsi="Times New Roman" w:cs="Times New Roman"/>
          <w:sz w:val="20"/>
          <w:szCs w:val="20"/>
        </w:rPr>
      </w:pPr>
      <w:r w:rsidRPr="00CB0CE5">
        <w:rPr>
          <w:rFonts w:ascii="Times New Roman" w:hAnsi="Times New Roman" w:cs="Times New Roman"/>
          <w:sz w:val="20"/>
          <w:szCs w:val="20"/>
        </w:rPr>
        <w:t>di possedere i seguenti titoli culturali, scientifici e professionali, come di seguito specificato:</w:t>
      </w:r>
    </w:p>
    <w:p w:rsidR="00CB0CE5" w:rsidRPr="00CB0CE5" w:rsidRDefault="00CB0CE5" w:rsidP="00CB0CE5">
      <w:pPr>
        <w:pStyle w:val="Corpodeltesto"/>
        <w:spacing w:before="1"/>
        <w:rPr>
          <w:rFonts w:ascii="Times New Roman" w:hAnsi="Times New Roman" w:cs="Times New Roman"/>
          <w:sz w:val="20"/>
          <w:szCs w:val="20"/>
        </w:rPr>
      </w:pPr>
    </w:p>
    <w:p w:rsidR="00CB0CE5" w:rsidRPr="00CB0CE5" w:rsidRDefault="00CB0CE5" w:rsidP="00CB0CE5">
      <w:pPr>
        <w:pStyle w:val="Corpodeltesto"/>
        <w:spacing w:before="1"/>
        <w:rPr>
          <w:rFonts w:ascii="Times New Roman" w:hAnsi="Times New Roman" w:cs="Times New Roman"/>
          <w:sz w:val="20"/>
          <w:szCs w:val="20"/>
        </w:rPr>
      </w:pPr>
      <w:r w:rsidRPr="00CB0CE5">
        <w:rPr>
          <w:rFonts w:ascii="Times New Roman" w:hAnsi="Times New Roman" w:cs="Times New Roman"/>
          <w:sz w:val="20"/>
          <w:szCs w:val="20"/>
        </w:rPr>
        <w:t>AUTOVALUTAZIONE DEI TITOLI</w:t>
      </w:r>
    </w:p>
    <w:tbl>
      <w:tblPr>
        <w:tblW w:w="1037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55"/>
        <w:gridCol w:w="1849"/>
        <w:gridCol w:w="1417"/>
        <w:gridCol w:w="1855"/>
      </w:tblGrid>
      <w:tr w:rsidR="00CB0CE5" w:rsidRPr="00CB0CE5" w:rsidTr="00CB0CE5">
        <w:trPr>
          <w:trHeight w:val="290"/>
        </w:trPr>
        <w:tc>
          <w:tcPr>
            <w:tcW w:w="5255" w:type="dxa"/>
            <w:shd w:val="clear" w:color="auto" w:fill="D9D9D9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Descrizione</w:t>
            </w:r>
          </w:p>
        </w:tc>
        <w:tc>
          <w:tcPr>
            <w:tcW w:w="1849" w:type="dxa"/>
            <w:shd w:val="clear" w:color="auto" w:fill="D9D9D9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Punti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>
              <w:rPr>
                <w:rFonts w:eastAsia="Calibri"/>
              </w:rPr>
              <w:t>P</w:t>
            </w:r>
            <w:r w:rsidRPr="00CB0CE5">
              <w:rPr>
                <w:rFonts w:eastAsia="Calibri"/>
              </w:rPr>
              <w:t>unteggio a cura candidato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>
              <w:rPr>
                <w:rFonts w:eastAsia="Calibri"/>
              </w:rPr>
              <w:t>P</w:t>
            </w:r>
            <w:r w:rsidRPr="00CB0CE5">
              <w:rPr>
                <w:rFonts w:eastAsia="Calibri"/>
              </w:rPr>
              <w:t>unteggio a cura ufficio</w:t>
            </w:r>
          </w:p>
        </w:tc>
      </w:tr>
      <w:tr w:rsidR="00CB0CE5" w:rsidRPr="00CB0CE5" w:rsidTr="00CB0CE5">
        <w:trPr>
          <w:trHeight w:val="1454"/>
        </w:trPr>
        <w:tc>
          <w:tcPr>
            <w:tcW w:w="5255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Laurea vecchio ordinamento o Magistrale</w:t>
            </w:r>
            <w:r w:rsidR="00421E30">
              <w:rPr>
                <w:rFonts w:eastAsia="Calibri"/>
                <w:b/>
                <w:i/>
                <w:iCs/>
              </w:rPr>
              <w:t xml:space="preserve"> </w:t>
            </w:r>
            <w:r w:rsidR="00F73061">
              <w:rPr>
                <w:rFonts w:eastAsia="Calibri"/>
                <w:b/>
                <w:i/>
                <w:iCs/>
              </w:rPr>
              <w:t>nell’ambito richiesto dall’avviso</w:t>
            </w: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 xml:space="preserve">per votazione fino a 80 </w:t>
            </w: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per votazione da 81 a 90</w:t>
            </w: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per votazione da 91 a 100</w:t>
            </w: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 xml:space="preserve"> per votazione da 101 a110 </w:t>
            </w: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lode</w:t>
            </w:r>
          </w:p>
        </w:tc>
        <w:tc>
          <w:tcPr>
            <w:tcW w:w="1849" w:type="dxa"/>
          </w:tcPr>
          <w:p w:rsid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  <w:p w:rsidR="00037458" w:rsidRPr="00CB0CE5" w:rsidRDefault="00037458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2</w:t>
            </w: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3</w:t>
            </w: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4</w:t>
            </w: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5</w:t>
            </w: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2</w:t>
            </w:r>
          </w:p>
        </w:tc>
        <w:tc>
          <w:tcPr>
            <w:tcW w:w="1417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CB0CE5" w:rsidRPr="00CB0CE5" w:rsidTr="00CB0CE5">
        <w:trPr>
          <w:trHeight w:val="582"/>
        </w:trPr>
        <w:tc>
          <w:tcPr>
            <w:tcW w:w="5255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Ulteriore</w:t>
            </w:r>
            <w:r w:rsidRPr="00CB0CE5">
              <w:t xml:space="preserve"> </w:t>
            </w:r>
            <w:r w:rsidRPr="00CB0CE5">
              <w:rPr>
                <w:rFonts w:eastAsia="Calibri"/>
                <w:b/>
                <w:i/>
                <w:iCs/>
              </w:rPr>
              <w:t>Laurea Triennale/Specialistica/magistrale</w:t>
            </w:r>
          </w:p>
        </w:tc>
        <w:tc>
          <w:tcPr>
            <w:tcW w:w="1849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Punti 3</w:t>
            </w:r>
          </w:p>
        </w:tc>
        <w:tc>
          <w:tcPr>
            <w:tcW w:w="1417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CB0CE5" w:rsidRPr="00CB0CE5" w:rsidTr="00CB0CE5">
        <w:trPr>
          <w:trHeight w:val="551"/>
        </w:trPr>
        <w:tc>
          <w:tcPr>
            <w:tcW w:w="5255" w:type="dxa"/>
            <w:shd w:val="clear" w:color="auto" w:fill="D9D9D9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Titoli Culturali Specifici</w:t>
            </w:r>
          </w:p>
        </w:tc>
        <w:tc>
          <w:tcPr>
            <w:tcW w:w="1849" w:type="dxa"/>
            <w:shd w:val="clear" w:color="auto" w:fill="D9D9D9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417" w:type="dxa"/>
            <w:shd w:val="clear" w:color="auto" w:fill="D9D9D9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  <w:shd w:val="clear" w:color="auto" w:fill="D9D9D9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CB0CE5" w:rsidRPr="00CB0CE5" w:rsidTr="00CB0CE5">
        <w:trPr>
          <w:trHeight w:val="581"/>
        </w:trPr>
        <w:tc>
          <w:tcPr>
            <w:tcW w:w="5255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Certificazioni riconosciute dal MIM per competenze nella didattica.</w:t>
            </w:r>
          </w:p>
        </w:tc>
        <w:tc>
          <w:tcPr>
            <w:tcW w:w="1849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(1 punto per certificazione)</w:t>
            </w: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Max 3 punti</w:t>
            </w:r>
          </w:p>
        </w:tc>
        <w:tc>
          <w:tcPr>
            <w:tcW w:w="1417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CB0CE5" w:rsidRPr="00CB0CE5" w:rsidTr="00CB0CE5">
        <w:trPr>
          <w:trHeight w:val="581"/>
        </w:trPr>
        <w:tc>
          <w:tcPr>
            <w:tcW w:w="5255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CB0CE5">
              <w:rPr>
                <w:b/>
                <w:bCs/>
              </w:rPr>
              <w:t xml:space="preserve">Partecipazione a corsi di formazione organizzati da M.I.M. –USR -Scuole - Enti accreditati attinenti alla tematica della dispersione scolastica, in qualità di discente – </w:t>
            </w:r>
          </w:p>
        </w:tc>
        <w:tc>
          <w:tcPr>
            <w:tcW w:w="1849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t>1 punto per ciascun corso – (</w:t>
            </w:r>
            <w:proofErr w:type="spellStart"/>
            <w:r w:rsidRPr="00CB0CE5">
              <w:t>max</w:t>
            </w:r>
            <w:proofErr w:type="spellEnd"/>
            <w:r w:rsidRPr="00CB0CE5">
              <w:t xml:space="preserve"> 4 corsi)</w:t>
            </w:r>
          </w:p>
        </w:tc>
        <w:tc>
          <w:tcPr>
            <w:tcW w:w="1417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</w:pPr>
          </w:p>
        </w:tc>
        <w:tc>
          <w:tcPr>
            <w:tcW w:w="1855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</w:pPr>
          </w:p>
        </w:tc>
      </w:tr>
      <w:tr w:rsidR="00CB0CE5" w:rsidRPr="00CB0CE5" w:rsidTr="00CB0CE5">
        <w:trPr>
          <w:trHeight w:val="582"/>
        </w:trPr>
        <w:tc>
          <w:tcPr>
            <w:tcW w:w="5255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Master, Corso di perfezionamento di durata minima ore 1500.</w:t>
            </w:r>
          </w:p>
        </w:tc>
        <w:tc>
          <w:tcPr>
            <w:tcW w:w="1849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(2 punti per ogni titolo)</w:t>
            </w:r>
          </w:p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Max 6 punti</w:t>
            </w:r>
          </w:p>
        </w:tc>
        <w:tc>
          <w:tcPr>
            <w:tcW w:w="1417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116033" w:rsidRPr="00CB0CE5" w:rsidTr="00421880">
        <w:trPr>
          <w:trHeight w:val="580"/>
        </w:trPr>
        <w:tc>
          <w:tcPr>
            <w:tcW w:w="5255" w:type="dxa"/>
            <w:shd w:val="clear" w:color="auto" w:fill="D9D9D9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Titoli di servizio e professionali</w:t>
            </w:r>
          </w:p>
        </w:tc>
        <w:tc>
          <w:tcPr>
            <w:tcW w:w="1849" w:type="dxa"/>
            <w:shd w:val="clear" w:color="auto" w:fill="D9D9D9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417" w:type="dxa"/>
            <w:shd w:val="clear" w:color="auto" w:fill="D9D9D9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  <w:shd w:val="clear" w:color="auto" w:fill="D9D9D9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116033" w:rsidRPr="00CB0CE5" w:rsidTr="00421880">
        <w:trPr>
          <w:trHeight w:val="582"/>
        </w:trPr>
        <w:tc>
          <w:tcPr>
            <w:tcW w:w="5255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Esperienze nei progetti finanziati fondi</w:t>
            </w:r>
          </w:p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Europei (PON)</w:t>
            </w:r>
          </w:p>
        </w:tc>
        <w:tc>
          <w:tcPr>
            <w:tcW w:w="1849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2 punti per esperienza)</w:t>
            </w:r>
          </w:p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Max 6 punti</w:t>
            </w:r>
          </w:p>
        </w:tc>
        <w:tc>
          <w:tcPr>
            <w:tcW w:w="1417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116033" w:rsidRPr="00CB0CE5" w:rsidTr="00421880">
        <w:trPr>
          <w:trHeight w:val="873"/>
        </w:trPr>
        <w:tc>
          <w:tcPr>
            <w:tcW w:w="5255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Anzianità di servizio come docente</w:t>
            </w:r>
          </w:p>
        </w:tc>
        <w:tc>
          <w:tcPr>
            <w:tcW w:w="1849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(da 1 a 5 anni = 2 punto; da 6 a 10 anni = 4 punti; oltre i 10 anni = 6 punti)</w:t>
            </w:r>
          </w:p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Max 6 punti</w:t>
            </w:r>
          </w:p>
        </w:tc>
        <w:tc>
          <w:tcPr>
            <w:tcW w:w="1417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116033" w:rsidRPr="00CB0CE5" w:rsidTr="00421880">
        <w:trPr>
          <w:trHeight w:val="873"/>
        </w:trPr>
        <w:tc>
          <w:tcPr>
            <w:tcW w:w="5255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lastRenderedPageBreak/>
              <w:t xml:space="preserve">Incarico di Funzione strumentale attinente alla figura richiesta (Orientamento, inclusione, alunni con bisogni educativi speciali) </w:t>
            </w:r>
          </w:p>
        </w:tc>
        <w:tc>
          <w:tcPr>
            <w:tcW w:w="1849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 xml:space="preserve">Punti 2 per ogni incarico( </w:t>
            </w:r>
            <w:proofErr w:type="spellStart"/>
            <w:r w:rsidRPr="00CB0CE5">
              <w:rPr>
                <w:rFonts w:eastAsia="Calibri"/>
                <w:b/>
                <w:i/>
                <w:iCs/>
              </w:rPr>
              <w:t>max</w:t>
            </w:r>
            <w:proofErr w:type="spellEnd"/>
            <w:r w:rsidRPr="00CB0CE5">
              <w:rPr>
                <w:rFonts w:eastAsia="Calibri"/>
                <w:b/>
                <w:i/>
                <w:iCs/>
              </w:rPr>
              <w:t xml:space="preserve"> 4 punti)</w:t>
            </w:r>
          </w:p>
        </w:tc>
        <w:tc>
          <w:tcPr>
            <w:tcW w:w="1417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</w:tbl>
    <w:p w:rsidR="00116033" w:rsidRPr="00CB0CE5" w:rsidRDefault="00116033" w:rsidP="00116033">
      <w:pPr>
        <w:pStyle w:val="Corpodeltesto"/>
        <w:spacing w:before="1"/>
        <w:rPr>
          <w:rFonts w:ascii="Times New Roman" w:hAnsi="Times New Roman" w:cs="Times New Roman"/>
          <w:sz w:val="20"/>
          <w:szCs w:val="20"/>
        </w:rPr>
      </w:pPr>
    </w:p>
    <w:p w:rsidR="00116033" w:rsidRPr="00CB0CE5" w:rsidRDefault="00116033" w:rsidP="00116033">
      <w:pPr>
        <w:pStyle w:val="Corpodeltesto"/>
        <w:spacing w:before="1"/>
        <w:rPr>
          <w:rFonts w:ascii="Times New Roman" w:hAnsi="Times New Roman" w:cs="Times New Roman"/>
          <w:sz w:val="20"/>
          <w:szCs w:val="20"/>
        </w:rPr>
      </w:pPr>
    </w:p>
    <w:p w:rsidR="00116033" w:rsidRPr="00CB0CE5" w:rsidRDefault="00116033" w:rsidP="00116033">
      <w:pPr>
        <w:pStyle w:val="Corpodeltesto"/>
        <w:spacing w:before="6"/>
        <w:rPr>
          <w:rFonts w:ascii="Times New Roman" w:hAnsi="Times New Roman" w:cs="Times New Roman"/>
          <w:sz w:val="20"/>
          <w:szCs w:val="20"/>
        </w:rPr>
      </w:pPr>
    </w:p>
    <w:p w:rsidR="00CB0CE5" w:rsidRPr="00CB0CE5" w:rsidRDefault="00CB0CE5" w:rsidP="00CB0CE5"/>
    <w:p w:rsidR="00CB0CE5" w:rsidRPr="00CB0CE5" w:rsidRDefault="00CB0CE5" w:rsidP="00CB0CE5"/>
    <w:p w:rsidR="00C93229" w:rsidRDefault="00CB0CE5" w:rsidP="00CB0CE5">
      <w:pPr>
        <w:tabs>
          <w:tab w:val="left" w:pos="4660"/>
        </w:tabs>
        <w:ind w:left="102"/>
        <w:jc w:val="both"/>
        <w:rPr>
          <w:u w:val="single"/>
        </w:rPr>
      </w:pPr>
      <w:r w:rsidRPr="00CB0CE5">
        <w:t xml:space="preserve">Luogo e data </w:t>
      </w:r>
      <w:r w:rsidRPr="00CB0CE5">
        <w:rPr>
          <w:u w:val="single"/>
        </w:rPr>
        <w:tab/>
      </w:r>
      <w:r>
        <w:rPr>
          <w:u w:val="single"/>
        </w:rPr>
        <w:t xml:space="preserve">                                                       </w:t>
      </w:r>
    </w:p>
    <w:p w:rsidR="00C93229" w:rsidRPr="00C93229" w:rsidRDefault="00C93229" w:rsidP="00CB0CE5">
      <w:pPr>
        <w:tabs>
          <w:tab w:val="left" w:pos="4660"/>
        </w:tabs>
        <w:ind w:left="102"/>
        <w:jc w:val="both"/>
      </w:pPr>
    </w:p>
    <w:p w:rsidR="00CB0CE5" w:rsidRPr="00C93229" w:rsidRDefault="00C93229" w:rsidP="00CB0CE5">
      <w:pPr>
        <w:tabs>
          <w:tab w:val="left" w:pos="4660"/>
        </w:tabs>
        <w:ind w:left="102"/>
        <w:jc w:val="both"/>
      </w:pPr>
      <w:r w:rsidRPr="00C93229">
        <w:tab/>
      </w:r>
      <w:r w:rsidRPr="00C93229">
        <w:tab/>
      </w:r>
      <w:r w:rsidRPr="00C93229">
        <w:tab/>
      </w:r>
      <w:r w:rsidRPr="00C93229">
        <w:tab/>
      </w:r>
      <w:r w:rsidRPr="00C93229">
        <w:tab/>
      </w:r>
      <w:r w:rsidRPr="00C93229">
        <w:tab/>
      </w:r>
      <w:r w:rsidRPr="00C93229">
        <w:tab/>
      </w:r>
      <w:r w:rsidR="00CB0CE5" w:rsidRPr="00C93229">
        <w:t>FIRMA</w:t>
      </w:r>
    </w:p>
    <w:p w:rsidR="00CB0CE5" w:rsidRPr="00CB0CE5" w:rsidRDefault="00CB0CE5" w:rsidP="00CB0CE5">
      <w:pPr>
        <w:pStyle w:val="Corpodeltesto"/>
        <w:rPr>
          <w:rFonts w:ascii="Times New Roman" w:hAnsi="Times New Roman" w:cs="Times New Roman"/>
          <w:sz w:val="20"/>
          <w:szCs w:val="20"/>
        </w:rPr>
      </w:pPr>
    </w:p>
    <w:p w:rsidR="00CB0CE5" w:rsidRPr="00CB0CE5" w:rsidRDefault="001A1AF1" w:rsidP="00CB0CE5">
      <w:pPr>
        <w:pStyle w:val="Corpodeltesto"/>
        <w:ind w:right="138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ar-SA"/>
        </w:rPr>
        <w:pict>
          <v:shape id="Figura a mano libera: forma 8" o:spid="_x0000_s1026" style="position:absolute;left:0;text-align:left;margin-left:390.4pt;margin-top:13.7pt;width:150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" path="m,l1905000,e" filled="f" strokeweight=".17183mm">
            <v:path arrowok="t"/>
            <w10:wrap type="topAndBottom" anchorx="page"/>
          </v:shape>
        </w:pict>
      </w:r>
    </w:p>
    <w:p w:rsidR="00B2430C" w:rsidRDefault="00B2430C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C93229" w:rsidSect="00535F4A">
      <w:footerReference w:type="even" r:id="rId9"/>
      <w:footerReference w:type="default" r:id="rId10"/>
      <w:pgSz w:w="11907" w:h="16839" w:code="9"/>
      <w:pgMar w:top="284" w:right="708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E7E" w:rsidRDefault="009F6E7E">
      <w:r>
        <w:separator/>
      </w:r>
    </w:p>
  </w:endnote>
  <w:endnote w:type="continuationSeparator" w:id="0">
    <w:p w:rsidR="009F6E7E" w:rsidRDefault="009F6E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DE" w:rsidRDefault="001A1AF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  <w:p w:rsidR="009F4F91" w:rsidRDefault="009F4F91"/>
  <w:p w:rsidR="009F4F91" w:rsidRDefault="009F4F9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2DE" w:rsidRDefault="001A1AF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37458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F52DE" w:rsidRDefault="00AF52DE">
    <w:pPr>
      <w:pStyle w:val="Pidipagina"/>
    </w:pPr>
  </w:p>
  <w:p w:rsidR="009F4F91" w:rsidRDefault="009F4F91"/>
  <w:p w:rsidR="009F4F91" w:rsidRDefault="009F4F9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E7E" w:rsidRDefault="009F6E7E">
      <w:r>
        <w:separator/>
      </w:r>
    </w:p>
  </w:footnote>
  <w:footnote w:type="continuationSeparator" w:id="0">
    <w:p w:rsidR="009F6E7E" w:rsidRDefault="009F6E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1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7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4D4655"/>
    <w:multiLevelType w:val="hybridMultilevel"/>
    <w:tmpl w:val="D15429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6"/>
  </w:num>
  <w:num w:numId="9">
    <w:abstractNumId w:val="12"/>
  </w:num>
  <w:num w:numId="10">
    <w:abstractNumId w:val="37"/>
  </w:num>
  <w:num w:numId="11">
    <w:abstractNumId w:val="24"/>
  </w:num>
  <w:num w:numId="12">
    <w:abstractNumId w:val="7"/>
  </w:num>
  <w:num w:numId="13">
    <w:abstractNumId w:val="8"/>
  </w:num>
  <w:num w:numId="14">
    <w:abstractNumId w:val="5"/>
  </w:num>
  <w:num w:numId="15">
    <w:abstractNumId w:val="18"/>
  </w:num>
  <w:num w:numId="16">
    <w:abstractNumId w:val="34"/>
  </w:num>
  <w:num w:numId="17">
    <w:abstractNumId w:val="9"/>
  </w:num>
  <w:num w:numId="18">
    <w:abstractNumId w:val="25"/>
  </w:num>
  <w:num w:numId="19">
    <w:abstractNumId w:val="3"/>
  </w:num>
  <w:num w:numId="20">
    <w:abstractNumId w:val="4"/>
  </w:num>
  <w:num w:numId="21">
    <w:abstractNumId w:val="14"/>
  </w:num>
  <w:num w:numId="22">
    <w:abstractNumId w:val="16"/>
  </w:num>
  <w:num w:numId="23">
    <w:abstractNumId w:val="19"/>
  </w:num>
  <w:num w:numId="24">
    <w:abstractNumId w:val="29"/>
  </w:num>
  <w:num w:numId="25">
    <w:abstractNumId w:val="11"/>
  </w:num>
  <w:num w:numId="26">
    <w:abstractNumId w:val="30"/>
  </w:num>
  <w:num w:numId="27">
    <w:abstractNumId w:val="20"/>
  </w:num>
  <w:num w:numId="28">
    <w:abstractNumId w:val="28"/>
  </w:num>
  <w:num w:numId="29">
    <w:abstractNumId w:val="31"/>
  </w:num>
  <w:num w:numId="30">
    <w:abstractNumId w:val="33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5"/>
  </w:num>
  <w:num w:numId="34">
    <w:abstractNumId w:val="32"/>
  </w:num>
  <w:num w:numId="35">
    <w:abstractNumId w:val="23"/>
  </w:num>
  <w:num w:numId="36">
    <w:abstractNumId w:val="22"/>
  </w:num>
  <w:num w:numId="37">
    <w:abstractNumId w:val="15"/>
  </w:num>
  <w:num w:numId="38">
    <w:abstractNumId w:val="17"/>
  </w:num>
  <w:num w:numId="3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37458"/>
    <w:rsid w:val="0004033D"/>
    <w:rsid w:val="00046B4A"/>
    <w:rsid w:val="00046EF9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706B"/>
    <w:rsid w:val="0008242F"/>
    <w:rsid w:val="00083948"/>
    <w:rsid w:val="00087094"/>
    <w:rsid w:val="00093B8A"/>
    <w:rsid w:val="00095FAC"/>
    <w:rsid w:val="000A19BA"/>
    <w:rsid w:val="000A2C09"/>
    <w:rsid w:val="000A74CB"/>
    <w:rsid w:val="000B0C7A"/>
    <w:rsid w:val="000B12C5"/>
    <w:rsid w:val="000B480F"/>
    <w:rsid w:val="000B6C44"/>
    <w:rsid w:val="000B7E48"/>
    <w:rsid w:val="000C0039"/>
    <w:rsid w:val="000C11ED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16033"/>
    <w:rsid w:val="00121CEA"/>
    <w:rsid w:val="0012335E"/>
    <w:rsid w:val="001260DF"/>
    <w:rsid w:val="00131078"/>
    <w:rsid w:val="00132B57"/>
    <w:rsid w:val="001335C6"/>
    <w:rsid w:val="00133C52"/>
    <w:rsid w:val="00134A79"/>
    <w:rsid w:val="00135167"/>
    <w:rsid w:val="001352AB"/>
    <w:rsid w:val="00140B98"/>
    <w:rsid w:val="001451B9"/>
    <w:rsid w:val="001476A6"/>
    <w:rsid w:val="001508F3"/>
    <w:rsid w:val="00154F0E"/>
    <w:rsid w:val="00157BF6"/>
    <w:rsid w:val="00160EA8"/>
    <w:rsid w:val="001622AF"/>
    <w:rsid w:val="0016323E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1AF1"/>
    <w:rsid w:val="001A23E7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E4529"/>
    <w:rsid w:val="001E52E4"/>
    <w:rsid w:val="001F16A2"/>
    <w:rsid w:val="001F207B"/>
    <w:rsid w:val="001F6C2D"/>
    <w:rsid w:val="00207849"/>
    <w:rsid w:val="00207ADB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25CA"/>
    <w:rsid w:val="0024391D"/>
    <w:rsid w:val="0025352F"/>
    <w:rsid w:val="002539BB"/>
    <w:rsid w:val="00255CE2"/>
    <w:rsid w:val="0025698C"/>
    <w:rsid w:val="0026467A"/>
    <w:rsid w:val="00265864"/>
    <w:rsid w:val="00265EED"/>
    <w:rsid w:val="002708A6"/>
    <w:rsid w:val="00270FD5"/>
    <w:rsid w:val="002772BD"/>
    <w:rsid w:val="00282A21"/>
    <w:rsid w:val="00283797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115B"/>
    <w:rsid w:val="002D32F8"/>
    <w:rsid w:val="002D3EC6"/>
    <w:rsid w:val="002D472B"/>
    <w:rsid w:val="002D473A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101F6"/>
    <w:rsid w:val="003204FE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698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24B4"/>
    <w:rsid w:val="003D2AA2"/>
    <w:rsid w:val="003D4352"/>
    <w:rsid w:val="003E18F4"/>
    <w:rsid w:val="003E2DA4"/>
    <w:rsid w:val="003E2E35"/>
    <w:rsid w:val="003E5C47"/>
    <w:rsid w:val="003E6F53"/>
    <w:rsid w:val="003F2D21"/>
    <w:rsid w:val="003F5439"/>
    <w:rsid w:val="004076E9"/>
    <w:rsid w:val="00414813"/>
    <w:rsid w:val="00416DC1"/>
    <w:rsid w:val="00421E30"/>
    <w:rsid w:val="00430C48"/>
    <w:rsid w:val="00433CB5"/>
    <w:rsid w:val="00435CFB"/>
    <w:rsid w:val="0044224C"/>
    <w:rsid w:val="00443639"/>
    <w:rsid w:val="00446355"/>
    <w:rsid w:val="0044774A"/>
    <w:rsid w:val="00447859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7369"/>
    <w:rsid w:val="004A5D71"/>
    <w:rsid w:val="004A786E"/>
    <w:rsid w:val="004B09C3"/>
    <w:rsid w:val="004B5569"/>
    <w:rsid w:val="004B62EF"/>
    <w:rsid w:val="004C01A7"/>
    <w:rsid w:val="004C628C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142AF"/>
    <w:rsid w:val="00520DBD"/>
    <w:rsid w:val="00520F00"/>
    <w:rsid w:val="00525018"/>
    <w:rsid w:val="00526196"/>
    <w:rsid w:val="005263CD"/>
    <w:rsid w:val="0052773A"/>
    <w:rsid w:val="00527AAD"/>
    <w:rsid w:val="00535EF8"/>
    <w:rsid w:val="00535F4A"/>
    <w:rsid w:val="00543DF4"/>
    <w:rsid w:val="00547C3A"/>
    <w:rsid w:val="00551462"/>
    <w:rsid w:val="00551ED0"/>
    <w:rsid w:val="005528BF"/>
    <w:rsid w:val="005540B3"/>
    <w:rsid w:val="0055517D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4195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35DD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678D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2F67"/>
    <w:rsid w:val="006478D9"/>
    <w:rsid w:val="00647912"/>
    <w:rsid w:val="0065050C"/>
    <w:rsid w:val="0065467C"/>
    <w:rsid w:val="00660340"/>
    <w:rsid w:val="0066271B"/>
    <w:rsid w:val="00663BD8"/>
    <w:rsid w:val="006648CD"/>
    <w:rsid w:val="00666FF8"/>
    <w:rsid w:val="00672854"/>
    <w:rsid w:val="0067471F"/>
    <w:rsid w:val="00674BB2"/>
    <w:rsid w:val="006759A4"/>
    <w:rsid w:val="006761FD"/>
    <w:rsid w:val="0067699A"/>
    <w:rsid w:val="0068062A"/>
    <w:rsid w:val="00683118"/>
    <w:rsid w:val="00683C2E"/>
    <w:rsid w:val="00691032"/>
    <w:rsid w:val="00692070"/>
    <w:rsid w:val="006A149B"/>
    <w:rsid w:val="006A5CE3"/>
    <w:rsid w:val="006A73FD"/>
    <w:rsid w:val="006B0653"/>
    <w:rsid w:val="006B162F"/>
    <w:rsid w:val="006B2F2A"/>
    <w:rsid w:val="006B7D8C"/>
    <w:rsid w:val="006B7FC2"/>
    <w:rsid w:val="006C0DCD"/>
    <w:rsid w:val="006C10F5"/>
    <w:rsid w:val="006C1D43"/>
    <w:rsid w:val="006C1E40"/>
    <w:rsid w:val="006C761E"/>
    <w:rsid w:val="006D04D6"/>
    <w:rsid w:val="006D415B"/>
    <w:rsid w:val="006D436C"/>
    <w:rsid w:val="006D4AC3"/>
    <w:rsid w:val="006E0673"/>
    <w:rsid w:val="006E2EFA"/>
    <w:rsid w:val="006E33D9"/>
    <w:rsid w:val="006E4E92"/>
    <w:rsid w:val="006F05B1"/>
    <w:rsid w:val="007018B7"/>
    <w:rsid w:val="00703338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655A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6FCB"/>
    <w:rsid w:val="00777992"/>
    <w:rsid w:val="0079013C"/>
    <w:rsid w:val="007927F5"/>
    <w:rsid w:val="0079402C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2B1"/>
    <w:rsid w:val="00811416"/>
    <w:rsid w:val="00815D29"/>
    <w:rsid w:val="00820087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1400"/>
    <w:rsid w:val="008D1317"/>
    <w:rsid w:val="008D400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66C3E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9F4F91"/>
    <w:rsid w:val="009F6E7E"/>
    <w:rsid w:val="00A023CC"/>
    <w:rsid w:val="00A10524"/>
    <w:rsid w:val="00A11AC5"/>
    <w:rsid w:val="00A11DB1"/>
    <w:rsid w:val="00A13318"/>
    <w:rsid w:val="00A15AF4"/>
    <w:rsid w:val="00A174A1"/>
    <w:rsid w:val="00A20A7A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C52"/>
    <w:rsid w:val="00A62F2B"/>
    <w:rsid w:val="00A6464D"/>
    <w:rsid w:val="00A65DF8"/>
    <w:rsid w:val="00A727A8"/>
    <w:rsid w:val="00A76733"/>
    <w:rsid w:val="00A90F34"/>
    <w:rsid w:val="00A91C14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078F7"/>
    <w:rsid w:val="00B122F3"/>
    <w:rsid w:val="00B2311E"/>
    <w:rsid w:val="00B23FD6"/>
    <w:rsid w:val="00B2430C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2AF4"/>
    <w:rsid w:val="00B4439D"/>
    <w:rsid w:val="00B53156"/>
    <w:rsid w:val="00B65801"/>
    <w:rsid w:val="00B671DC"/>
    <w:rsid w:val="00B833F2"/>
    <w:rsid w:val="00B87A3D"/>
    <w:rsid w:val="00B90CAE"/>
    <w:rsid w:val="00B92B95"/>
    <w:rsid w:val="00BA532D"/>
    <w:rsid w:val="00BA6212"/>
    <w:rsid w:val="00BA6627"/>
    <w:rsid w:val="00BB0CD6"/>
    <w:rsid w:val="00BB1BF6"/>
    <w:rsid w:val="00BB2130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3DC"/>
    <w:rsid w:val="00C02BED"/>
    <w:rsid w:val="00C05548"/>
    <w:rsid w:val="00C0754E"/>
    <w:rsid w:val="00C07B27"/>
    <w:rsid w:val="00C07DDD"/>
    <w:rsid w:val="00C20594"/>
    <w:rsid w:val="00C225A8"/>
    <w:rsid w:val="00C231BE"/>
    <w:rsid w:val="00C243CD"/>
    <w:rsid w:val="00C24770"/>
    <w:rsid w:val="00C302D2"/>
    <w:rsid w:val="00C33D57"/>
    <w:rsid w:val="00C3593E"/>
    <w:rsid w:val="00C3692A"/>
    <w:rsid w:val="00C410EF"/>
    <w:rsid w:val="00C46532"/>
    <w:rsid w:val="00C47403"/>
    <w:rsid w:val="00C5300F"/>
    <w:rsid w:val="00C53E2D"/>
    <w:rsid w:val="00C55105"/>
    <w:rsid w:val="00C55600"/>
    <w:rsid w:val="00C56550"/>
    <w:rsid w:val="00C572D7"/>
    <w:rsid w:val="00C61D88"/>
    <w:rsid w:val="00C67F4B"/>
    <w:rsid w:val="00C728F6"/>
    <w:rsid w:val="00C85681"/>
    <w:rsid w:val="00C9066B"/>
    <w:rsid w:val="00C925E4"/>
    <w:rsid w:val="00C93229"/>
    <w:rsid w:val="00CA7616"/>
    <w:rsid w:val="00CB0CE5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4E1F"/>
    <w:rsid w:val="00D1518D"/>
    <w:rsid w:val="00D15B42"/>
    <w:rsid w:val="00D1714E"/>
    <w:rsid w:val="00D23FCF"/>
    <w:rsid w:val="00D2466A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6722F"/>
    <w:rsid w:val="00D81C29"/>
    <w:rsid w:val="00D82D6E"/>
    <w:rsid w:val="00D832A9"/>
    <w:rsid w:val="00D83492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26D8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37CB7"/>
    <w:rsid w:val="00E42158"/>
    <w:rsid w:val="00E4244A"/>
    <w:rsid w:val="00E455B8"/>
    <w:rsid w:val="00E5247C"/>
    <w:rsid w:val="00E61183"/>
    <w:rsid w:val="00E65DC9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A6467"/>
    <w:rsid w:val="00EB0B8B"/>
    <w:rsid w:val="00EB2A39"/>
    <w:rsid w:val="00EC166B"/>
    <w:rsid w:val="00EC303F"/>
    <w:rsid w:val="00EC3183"/>
    <w:rsid w:val="00ED03F7"/>
    <w:rsid w:val="00ED1016"/>
    <w:rsid w:val="00ED5317"/>
    <w:rsid w:val="00ED645F"/>
    <w:rsid w:val="00ED65F7"/>
    <w:rsid w:val="00EE2CF3"/>
    <w:rsid w:val="00EE7CBC"/>
    <w:rsid w:val="00EF30AB"/>
    <w:rsid w:val="00EF617D"/>
    <w:rsid w:val="00F04C4F"/>
    <w:rsid w:val="00F05749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3061"/>
    <w:rsid w:val="00F74C9B"/>
    <w:rsid w:val="00F800D7"/>
    <w:rsid w:val="00F8229C"/>
    <w:rsid w:val="00F86B8A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36B7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E4D05"/>
    <w:rsid w:val="00FF0D7E"/>
    <w:rsid w:val="00FF0EEE"/>
    <w:rsid w:val="00FF2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2EFA"/>
  </w:style>
  <w:style w:type="paragraph" w:styleId="Titolo1">
    <w:name w:val="heading 1"/>
    <w:basedOn w:val="Normale"/>
    <w:next w:val="Normale"/>
    <w:qFormat/>
    <w:rsid w:val="001A1AF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1A1AF1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1A1AF1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1A1AF1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1A1AF1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1A1AF1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1A1AF1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1A1AF1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1A1AF1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1A1AF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A1AF1"/>
  </w:style>
  <w:style w:type="character" w:styleId="Collegamentoipertestuale">
    <w:name w:val="Hyperlink"/>
    <w:rsid w:val="001A1AF1"/>
    <w:rPr>
      <w:color w:val="0000FF"/>
      <w:u w:val="single"/>
    </w:rPr>
  </w:style>
  <w:style w:type="paragraph" w:customStyle="1" w:styleId="Corpodeltesto1">
    <w:name w:val="Corpo del testo1"/>
    <w:basedOn w:val="Normale"/>
    <w:rsid w:val="001A1AF1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1A1AF1"/>
  </w:style>
  <w:style w:type="character" w:styleId="Rimandonotaapidipagina">
    <w:name w:val="footnote reference"/>
    <w:semiHidden/>
    <w:rsid w:val="001A1AF1"/>
    <w:rPr>
      <w:vertAlign w:val="superscript"/>
    </w:rPr>
  </w:style>
  <w:style w:type="paragraph" w:styleId="Intestazione">
    <w:name w:val="header"/>
    <w:basedOn w:val="Normale"/>
    <w:rsid w:val="001A1AF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D24B4"/>
    <w:pPr>
      <w:suppressAutoHyphens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CB712-6519-4A0C-A168-F36F87454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assistente10</cp:lastModifiedBy>
  <cp:revision>7</cp:revision>
  <cp:lastPrinted>2020-02-24T13:03:00Z</cp:lastPrinted>
  <dcterms:created xsi:type="dcterms:W3CDTF">2024-12-10T10:58:00Z</dcterms:created>
  <dcterms:modified xsi:type="dcterms:W3CDTF">2025-06-20T08:15:00Z</dcterms:modified>
</cp:coreProperties>
</file>